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5D91D9CC" w14:textId="31E0F528" w:rsidR="0040014A" w:rsidRDefault="00D73B0F">
      <w:pPr>
        <w:sectPr w:rsidR="0040014A" w:rsidSect="00833661">
          <w:pgSz w:w="15840" w:h="12240" w:orient="landscape"/>
          <w:pgMar w:top="1800" w:right="1440" w:bottom="1800" w:left="1440" w:header="720" w:footer="720" w:gutter="0"/>
          <w:cols w:space="720"/>
          <w:docGrid w:linePitch="360"/>
        </w:sectPr>
      </w:pP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77272BB" wp14:editId="217A11B6">
                <wp:simplePos x="0" y="0"/>
                <wp:positionH relativeFrom="column">
                  <wp:posOffset>4216400</wp:posOffset>
                </wp:positionH>
                <wp:positionV relativeFrom="paragraph">
                  <wp:posOffset>2961640</wp:posOffset>
                </wp:positionV>
                <wp:extent cx="4625975" cy="3302000"/>
                <wp:effectExtent l="0" t="0" r="22225" b="25400"/>
                <wp:wrapTight wrapText="bothSides">
                  <wp:wrapPolygon edited="0">
                    <wp:start x="0" y="0"/>
                    <wp:lineTo x="0" y="21600"/>
                    <wp:lineTo x="21585" y="21600"/>
                    <wp:lineTo x="21585" y="0"/>
                    <wp:lineTo x="0" y="0"/>
                  </wp:wrapPolygon>
                </wp:wrapTight>
                <wp:docPr id="4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25975" cy="330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7F0DA6" w14:textId="30E256EC" w:rsidR="00AB6530" w:rsidRDefault="00AB6530" w:rsidP="00A121B2">
                            <w:pPr>
                              <w:widowControl/>
                              <w:suppressAutoHyphens w:val="0"/>
                              <w:ind w:left="360"/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 xml:space="preserve">                           TIME Magazine Tile</w:t>
                            </w:r>
                          </w:p>
                          <w:p w14:paraId="762D76C5" w14:textId="77777777" w:rsidR="00AB6530" w:rsidRDefault="00AB6530" w:rsidP="00A121B2">
                            <w:pPr>
                              <w:widowControl/>
                              <w:suppressAutoHyphens w:val="0"/>
                              <w:ind w:left="360"/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</w:p>
                          <w:p w14:paraId="49325801" w14:textId="29DF2275" w:rsidR="00AB6530" w:rsidRDefault="00AB6530" w:rsidP="00A121B2">
                            <w:pPr>
                              <w:widowControl/>
                              <w:suppressAutoHyphens w:val="0"/>
                              <w:ind w:left="360"/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>As discussed in class you will be decorating a ceramic tile with an image relating to a form of energy.</w:t>
                            </w:r>
                          </w:p>
                          <w:p w14:paraId="2B6702B2" w14:textId="77777777" w:rsidR="00AB6530" w:rsidRDefault="00AB6530" w:rsidP="00A121B2">
                            <w:pPr>
                              <w:widowControl/>
                              <w:suppressAutoHyphens w:val="0"/>
                              <w:ind w:left="360"/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</w:p>
                          <w:p w14:paraId="7039BA64" w14:textId="1DB7A4D0" w:rsidR="00AB6530" w:rsidRDefault="00AB6530" w:rsidP="00A121B2">
                            <w:pPr>
                              <w:widowControl/>
                              <w:suppressAutoHyphens w:val="0"/>
                              <w:ind w:left="360"/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>My energy choice is _____________________</w:t>
                            </w:r>
                          </w:p>
                          <w:p w14:paraId="71B09100" w14:textId="77777777" w:rsidR="00AB6530" w:rsidRDefault="00AB6530" w:rsidP="00A121B2">
                            <w:pPr>
                              <w:widowControl/>
                              <w:suppressAutoHyphens w:val="0"/>
                              <w:ind w:left="360"/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</w:p>
                          <w:p w14:paraId="293A8420" w14:textId="2AD363EF" w:rsidR="00AB6530" w:rsidRDefault="00AB6530" w:rsidP="00A121B2">
                            <w:pPr>
                              <w:widowControl/>
                              <w:suppressAutoHyphens w:val="0"/>
                              <w:ind w:left="360"/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>The tile measures 15cm x 15cm so the template that you produce must use those dimensions.</w:t>
                            </w:r>
                          </w:p>
                          <w:p w14:paraId="0AD50FFF" w14:textId="0AAD8771" w:rsidR="00AB6530" w:rsidRPr="00A121B2" w:rsidRDefault="00AB6530" w:rsidP="00A121B2">
                            <w:pPr>
                              <w:widowControl/>
                              <w:suppressAutoHyphens w:val="0"/>
                              <w:ind w:left="360"/>
                              <w:rPr>
                                <w:rFonts w:ascii="Comic Sans MS" w:hAnsi="Comic Sans MS"/>
                                <w:i/>
                                <w:sz w:val="28"/>
                              </w:rPr>
                            </w:pPr>
                            <w:r w:rsidRPr="00A121B2">
                              <w:rPr>
                                <w:rFonts w:ascii="Comic Sans MS" w:hAnsi="Comic Sans MS"/>
                                <w:i/>
                                <w:sz w:val="28"/>
                              </w:rPr>
                              <w:t>Please check with mum/dad if you have a white tile at home you could use.</w:t>
                            </w:r>
                          </w:p>
                          <w:p w14:paraId="7C0B27C4" w14:textId="1C3B7ACA" w:rsidR="00AB6530" w:rsidRDefault="00AB6530" w:rsidP="00A121B2">
                            <w:pPr>
                              <w:widowControl/>
                              <w:suppressAutoHyphens w:val="0"/>
                              <w:ind w:left="360"/>
                              <w:jc w:val="center"/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 xml:space="preserve"> </w:t>
                            </w:r>
                          </w:p>
                          <w:p w14:paraId="1D203E10" w14:textId="77777777" w:rsidR="00AB6530" w:rsidRDefault="00AB6530" w:rsidP="00833661">
                            <w:pPr>
                              <w:widowControl/>
                              <w:suppressAutoHyphens w:val="0"/>
                              <w:ind w:left="360"/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</w:p>
                          <w:p w14:paraId="688B6EE7" w14:textId="29EDDE24" w:rsidR="00AB6530" w:rsidRDefault="00AB6530" w:rsidP="0040014A">
                            <w:pPr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 xml:space="preserve"> </w:t>
                            </w:r>
                          </w:p>
                          <w:p w14:paraId="64595177" w14:textId="77777777" w:rsidR="00AB6530" w:rsidRDefault="00AB6530" w:rsidP="0040014A">
                            <w:pPr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</w:p>
                          <w:p w14:paraId="6C093E1B" w14:textId="0711FA86" w:rsidR="00AB6530" w:rsidRPr="00E67B8B" w:rsidRDefault="00AB6530" w:rsidP="0040014A">
                            <w:pP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7DE4F305" w14:textId="77777777" w:rsidR="00AB6530" w:rsidRDefault="00AB6530" w:rsidP="0040014A">
                            <w:pPr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</w:p>
                          <w:p w14:paraId="2EC942F8" w14:textId="482A6FEE" w:rsidR="00AB6530" w:rsidRPr="00A727D0" w:rsidRDefault="00AB6530" w:rsidP="0040014A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EA6E5B"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</w:p>
                          <w:p w14:paraId="7A1AE115" w14:textId="77777777" w:rsidR="00AB6530" w:rsidRPr="006F1850" w:rsidRDefault="00AB6530" w:rsidP="0040014A">
                            <w:pPr>
                              <w:widowControl/>
                              <w:suppressAutoHyphens w:val="0"/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</w:p>
                          <w:p w14:paraId="7439DD49" w14:textId="77777777" w:rsidR="00AB6530" w:rsidRPr="00EA6E5B" w:rsidRDefault="00AB6530" w:rsidP="0040014A">
                            <w:pPr>
                              <w:ind w:firstLine="720"/>
                              <w:jc w:val="center"/>
                              <w:rPr>
                                <w:rFonts w:ascii="Comic Sans MS" w:hAnsi="Comic Sans MS"/>
                                <w:u w:val="single"/>
                              </w:rPr>
                            </w:pPr>
                          </w:p>
                          <w:p w14:paraId="6AEB20B2" w14:textId="77777777" w:rsidR="00AB6530" w:rsidRPr="00EA6E5B" w:rsidRDefault="00AB6530" w:rsidP="0040014A">
                            <w:pPr>
                              <w:ind w:firstLine="720"/>
                              <w:jc w:val="center"/>
                              <w:rPr>
                                <w:rFonts w:ascii="Comic Sans MS" w:hAnsi="Comic Sans MS"/>
                                <w:u w:val="single"/>
                              </w:rPr>
                            </w:pPr>
                          </w:p>
                          <w:p w14:paraId="59522B26" w14:textId="77777777" w:rsidR="00AB6530" w:rsidRPr="00EA6E5B" w:rsidRDefault="00AB6530" w:rsidP="0040014A">
                            <w:pPr>
                              <w:ind w:firstLine="284"/>
                              <w:rPr>
                                <w:rFonts w:ascii="Comic Sans MS" w:hAnsi="Comic Sans MS"/>
                              </w:rPr>
                            </w:pPr>
                            <w:r w:rsidRPr="00EA6E5B"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</w:p>
                          <w:p w14:paraId="404E2C98" w14:textId="77777777" w:rsidR="00AB6530" w:rsidRPr="00C56093" w:rsidRDefault="00AB6530" w:rsidP="0040014A">
                            <w:pPr>
                              <w:ind w:firstLine="284"/>
                              <w:rPr>
                                <w:rFonts w:ascii="Comic Sans MS" w:hAnsi="Comic Sans MS"/>
                              </w:rPr>
                            </w:pPr>
                          </w:p>
                          <w:p w14:paraId="12118A41" w14:textId="77777777" w:rsidR="00AB6530" w:rsidRPr="00EA6E5B" w:rsidRDefault="00AB6530" w:rsidP="0040014A">
                            <w:pPr>
                              <w:ind w:firstLine="720"/>
                              <w:jc w:val="center"/>
                              <w:rPr>
                                <w:rFonts w:ascii="Comic Sans MS" w:hAnsi="Comic Sans MS"/>
                                <w:u w:val="single"/>
                              </w:rPr>
                            </w:pPr>
                          </w:p>
                          <w:p w14:paraId="45F19A95" w14:textId="77777777" w:rsidR="00AB6530" w:rsidRPr="00EA6E5B" w:rsidRDefault="00AB6530" w:rsidP="0040014A">
                            <w:pPr>
                              <w:ind w:firstLine="720"/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</w:p>
                          <w:p w14:paraId="60C41E18" w14:textId="77777777" w:rsidR="00AB6530" w:rsidRPr="00EA6E5B" w:rsidRDefault="00AB6530" w:rsidP="0040014A">
                            <w:pPr>
                              <w:ind w:firstLine="720"/>
                              <w:jc w:val="center"/>
                              <w:rPr>
                                <w:rFonts w:ascii="Comic Sans MS" w:hAnsi="Comic Sans MS"/>
                                <w:sz w:val="28"/>
                                <w:u w:val="single"/>
                              </w:rPr>
                            </w:pPr>
                          </w:p>
                          <w:p w14:paraId="5EC361FF" w14:textId="77777777" w:rsidR="00AB6530" w:rsidRPr="00EA6E5B" w:rsidRDefault="00AB6530" w:rsidP="0040014A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14:paraId="08936754" w14:textId="77777777" w:rsidR="00AB6530" w:rsidRPr="00F440A1" w:rsidRDefault="00AB6530" w:rsidP="0040014A">
                            <w:pPr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  <w:r w:rsidRPr="00F440A1">
                              <w:rPr>
                                <w:rFonts w:ascii="Comic Sans MS" w:hAnsi="Comic Sans MS"/>
                                <w:sz w:val="28"/>
                              </w:rPr>
                              <w:t xml:space="preserve"> </w:t>
                            </w:r>
                          </w:p>
                          <w:p w14:paraId="19EFC661" w14:textId="77777777" w:rsidR="00AB6530" w:rsidRPr="00F20402" w:rsidRDefault="00AB6530" w:rsidP="0040014A">
                            <w:pPr>
                              <w:rPr>
                                <w:rFonts w:ascii="Comic Sans MS" w:hAnsi="Comic Sans MS"/>
                                <w:i/>
                              </w:rPr>
                            </w:pPr>
                            <w:r w:rsidRPr="00CB0330">
                              <w:rPr>
                                <w:rFonts w:ascii="Comic Sans MS" w:hAnsi="Comic Sans MS"/>
                                <w:i/>
                              </w:rPr>
                              <w:t xml:space="preserve"> </w:t>
                            </w:r>
                          </w:p>
                          <w:p w14:paraId="1E9A27F2" w14:textId="77777777" w:rsidR="00AB6530" w:rsidRPr="00CB0330" w:rsidRDefault="00AB6530" w:rsidP="0040014A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14:paraId="1AFB24F1" w14:textId="77777777" w:rsidR="00AB6530" w:rsidRPr="00CB0330" w:rsidRDefault="00AB6530" w:rsidP="0040014A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14:paraId="2FC4E39B" w14:textId="77777777" w:rsidR="00AB6530" w:rsidRPr="00CB0330" w:rsidRDefault="00AB6530" w:rsidP="0040014A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14:paraId="2F5C71AC" w14:textId="77777777" w:rsidR="00AB6530" w:rsidRPr="00CB0330" w:rsidRDefault="00AB6530" w:rsidP="0040014A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14:paraId="0881AE73" w14:textId="77777777" w:rsidR="00AB6530" w:rsidRPr="00CB0330" w:rsidRDefault="00AB6530" w:rsidP="0040014A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14:paraId="720E38E2" w14:textId="77777777" w:rsidR="00AB6530" w:rsidRPr="00CB0330" w:rsidRDefault="00AB6530" w:rsidP="0040014A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0" o:spid="_x0000_s1026" type="#_x0000_t202" style="position:absolute;margin-left:332pt;margin-top:233.2pt;width:364.25pt;height:260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">
                <v:textbox>
                  <w:txbxContent>
                    <w:p w14:paraId="637F0DA6" w14:textId="30E256EC" w:rsidR="00AB6530" w:rsidRDefault="00AB6530" w:rsidP="00A121B2">
                      <w:pPr>
                        <w:widowControl/>
                        <w:suppressAutoHyphens w:val="0"/>
                        <w:ind w:left="360"/>
                        <w:rPr>
                          <w:rFonts w:ascii="Comic Sans MS" w:hAnsi="Comic Sans MS"/>
                          <w:sz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</w:rPr>
                        <w:t xml:space="preserve">                           TIME Magazine Tile</w:t>
                      </w:r>
                    </w:p>
                    <w:p w14:paraId="762D76C5" w14:textId="77777777" w:rsidR="00AB6530" w:rsidRDefault="00AB6530" w:rsidP="00A121B2">
                      <w:pPr>
                        <w:widowControl/>
                        <w:suppressAutoHyphens w:val="0"/>
                        <w:ind w:left="360"/>
                        <w:rPr>
                          <w:rFonts w:ascii="Comic Sans MS" w:hAnsi="Comic Sans MS"/>
                          <w:sz w:val="28"/>
                        </w:rPr>
                      </w:pPr>
                    </w:p>
                    <w:p w14:paraId="49325801" w14:textId="29DF2275" w:rsidR="00AB6530" w:rsidRDefault="00AB6530" w:rsidP="00A121B2">
                      <w:pPr>
                        <w:widowControl/>
                        <w:suppressAutoHyphens w:val="0"/>
                        <w:ind w:left="360"/>
                        <w:rPr>
                          <w:rFonts w:ascii="Comic Sans MS" w:hAnsi="Comic Sans MS"/>
                          <w:sz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</w:rPr>
                        <w:t>As discussed in class you will be decorating a ceramic tile with an image relating to a form of energy.</w:t>
                      </w:r>
                    </w:p>
                    <w:p w14:paraId="2B6702B2" w14:textId="77777777" w:rsidR="00AB6530" w:rsidRDefault="00AB6530" w:rsidP="00A121B2">
                      <w:pPr>
                        <w:widowControl/>
                        <w:suppressAutoHyphens w:val="0"/>
                        <w:ind w:left="360"/>
                        <w:rPr>
                          <w:rFonts w:ascii="Comic Sans MS" w:hAnsi="Comic Sans MS"/>
                          <w:sz w:val="28"/>
                        </w:rPr>
                      </w:pPr>
                    </w:p>
                    <w:p w14:paraId="7039BA64" w14:textId="1DB7A4D0" w:rsidR="00AB6530" w:rsidRDefault="00AB6530" w:rsidP="00A121B2">
                      <w:pPr>
                        <w:widowControl/>
                        <w:suppressAutoHyphens w:val="0"/>
                        <w:ind w:left="360"/>
                        <w:rPr>
                          <w:rFonts w:ascii="Comic Sans MS" w:hAnsi="Comic Sans MS"/>
                          <w:sz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</w:rPr>
                        <w:t>My energy choice is _____________________</w:t>
                      </w:r>
                    </w:p>
                    <w:p w14:paraId="71B09100" w14:textId="77777777" w:rsidR="00AB6530" w:rsidRDefault="00AB6530" w:rsidP="00A121B2">
                      <w:pPr>
                        <w:widowControl/>
                        <w:suppressAutoHyphens w:val="0"/>
                        <w:ind w:left="360"/>
                        <w:rPr>
                          <w:rFonts w:ascii="Comic Sans MS" w:hAnsi="Comic Sans MS"/>
                          <w:sz w:val="28"/>
                        </w:rPr>
                      </w:pPr>
                    </w:p>
                    <w:p w14:paraId="293A8420" w14:textId="2AD363EF" w:rsidR="00AB6530" w:rsidRDefault="00AB6530" w:rsidP="00A121B2">
                      <w:pPr>
                        <w:widowControl/>
                        <w:suppressAutoHyphens w:val="0"/>
                        <w:ind w:left="360"/>
                        <w:rPr>
                          <w:rFonts w:ascii="Comic Sans MS" w:hAnsi="Comic Sans MS"/>
                          <w:sz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</w:rPr>
                        <w:t>The tile measures 15cm x 15cm so the template that you produce must use those dimensions.</w:t>
                      </w:r>
                    </w:p>
                    <w:p w14:paraId="0AD50FFF" w14:textId="0AAD8771" w:rsidR="00AB6530" w:rsidRPr="00A121B2" w:rsidRDefault="00AB6530" w:rsidP="00A121B2">
                      <w:pPr>
                        <w:widowControl/>
                        <w:suppressAutoHyphens w:val="0"/>
                        <w:ind w:left="360"/>
                        <w:rPr>
                          <w:rFonts w:ascii="Comic Sans MS" w:hAnsi="Comic Sans MS"/>
                          <w:i/>
                          <w:sz w:val="28"/>
                        </w:rPr>
                      </w:pPr>
                      <w:r w:rsidRPr="00A121B2">
                        <w:rPr>
                          <w:rFonts w:ascii="Comic Sans MS" w:hAnsi="Comic Sans MS"/>
                          <w:i/>
                          <w:sz w:val="28"/>
                        </w:rPr>
                        <w:t>Please check with mum/dad if you have a white tile at home you could use.</w:t>
                      </w:r>
                    </w:p>
                    <w:p w14:paraId="7C0B27C4" w14:textId="1C3B7ACA" w:rsidR="00AB6530" w:rsidRDefault="00AB6530" w:rsidP="00A121B2">
                      <w:pPr>
                        <w:widowControl/>
                        <w:suppressAutoHyphens w:val="0"/>
                        <w:ind w:left="360"/>
                        <w:jc w:val="center"/>
                        <w:rPr>
                          <w:rFonts w:ascii="Comic Sans MS" w:hAnsi="Comic Sans MS"/>
                          <w:sz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</w:rPr>
                        <w:t xml:space="preserve"> </w:t>
                      </w:r>
                    </w:p>
                    <w:p w14:paraId="1D203E10" w14:textId="77777777" w:rsidR="00AB6530" w:rsidRDefault="00AB6530" w:rsidP="00833661">
                      <w:pPr>
                        <w:widowControl/>
                        <w:suppressAutoHyphens w:val="0"/>
                        <w:ind w:left="360"/>
                        <w:rPr>
                          <w:rFonts w:ascii="Comic Sans MS" w:hAnsi="Comic Sans MS"/>
                          <w:sz w:val="28"/>
                        </w:rPr>
                      </w:pPr>
                    </w:p>
                    <w:p w14:paraId="688B6EE7" w14:textId="29EDDE24" w:rsidR="00AB6530" w:rsidRDefault="00AB6530" w:rsidP="0040014A">
                      <w:pPr>
                        <w:rPr>
                          <w:rFonts w:ascii="Comic Sans MS" w:hAnsi="Comic Sans MS"/>
                          <w:sz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</w:rPr>
                        <w:t xml:space="preserve"> </w:t>
                      </w:r>
                    </w:p>
                    <w:p w14:paraId="64595177" w14:textId="77777777" w:rsidR="00AB6530" w:rsidRDefault="00AB6530" w:rsidP="0040014A">
                      <w:pPr>
                        <w:rPr>
                          <w:rFonts w:ascii="Comic Sans MS" w:hAnsi="Comic Sans MS"/>
                          <w:sz w:val="28"/>
                        </w:rPr>
                      </w:pPr>
                    </w:p>
                    <w:p w14:paraId="6C093E1B" w14:textId="0711FA86" w:rsidR="00AB6530" w:rsidRPr="00E67B8B" w:rsidRDefault="00AB6530" w:rsidP="0040014A">
                      <w:pPr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7DE4F305" w14:textId="77777777" w:rsidR="00AB6530" w:rsidRDefault="00AB6530" w:rsidP="0040014A">
                      <w:pPr>
                        <w:rPr>
                          <w:rFonts w:ascii="Comic Sans MS" w:hAnsi="Comic Sans MS"/>
                          <w:sz w:val="28"/>
                        </w:rPr>
                      </w:pPr>
                    </w:p>
                    <w:p w14:paraId="2EC942F8" w14:textId="482A6FEE" w:rsidR="00AB6530" w:rsidRPr="00A727D0" w:rsidRDefault="00AB6530" w:rsidP="0040014A">
                      <w:pPr>
                        <w:rPr>
                          <w:rFonts w:ascii="Comic Sans MS" w:hAnsi="Comic Sans MS"/>
                        </w:rPr>
                      </w:pPr>
                      <w:r w:rsidRPr="00EA6E5B">
                        <w:rPr>
                          <w:rFonts w:ascii="Comic Sans MS" w:hAnsi="Comic Sans MS"/>
                        </w:rPr>
                        <w:t xml:space="preserve"> </w:t>
                      </w:r>
                    </w:p>
                    <w:p w14:paraId="7A1AE115" w14:textId="77777777" w:rsidR="00AB6530" w:rsidRPr="006F1850" w:rsidRDefault="00AB6530" w:rsidP="0040014A">
                      <w:pPr>
                        <w:widowControl/>
                        <w:suppressAutoHyphens w:val="0"/>
                        <w:rPr>
                          <w:rFonts w:ascii="Comic Sans MS" w:hAnsi="Comic Sans MS"/>
                          <w:sz w:val="28"/>
                        </w:rPr>
                      </w:pPr>
                    </w:p>
                    <w:p w14:paraId="7439DD49" w14:textId="77777777" w:rsidR="00AB6530" w:rsidRPr="00EA6E5B" w:rsidRDefault="00AB6530" w:rsidP="0040014A">
                      <w:pPr>
                        <w:ind w:firstLine="720"/>
                        <w:jc w:val="center"/>
                        <w:rPr>
                          <w:rFonts w:ascii="Comic Sans MS" w:hAnsi="Comic Sans MS"/>
                          <w:u w:val="single"/>
                        </w:rPr>
                      </w:pPr>
                    </w:p>
                    <w:p w14:paraId="6AEB20B2" w14:textId="77777777" w:rsidR="00AB6530" w:rsidRPr="00EA6E5B" w:rsidRDefault="00AB6530" w:rsidP="0040014A">
                      <w:pPr>
                        <w:ind w:firstLine="720"/>
                        <w:jc w:val="center"/>
                        <w:rPr>
                          <w:rFonts w:ascii="Comic Sans MS" w:hAnsi="Comic Sans MS"/>
                          <w:u w:val="single"/>
                        </w:rPr>
                      </w:pPr>
                    </w:p>
                    <w:p w14:paraId="59522B26" w14:textId="77777777" w:rsidR="00AB6530" w:rsidRPr="00EA6E5B" w:rsidRDefault="00AB6530" w:rsidP="0040014A">
                      <w:pPr>
                        <w:ind w:firstLine="284"/>
                        <w:rPr>
                          <w:rFonts w:ascii="Comic Sans MS" w:hAnsi="Comic Sans MS"/>
                        </w:rPr>
                      </w:pPr>
                      <w:r w:rsidRPr="00EA6E5B">
                        <w:rPr>
                          <w:rFonts w:ascii="Comic Sans MS" w:hAnsi="Comic Sans MS"/>
                        </w:rPr>
                        <w:t xml:space="preserve"> </w:t>
                      </w:r>
                    </w:p>
                    <w:p w14:paraId="404E2C98" w14:textId="77777777" w:rsidR="00AB6530" w:rsidRPr="00C56093" w:rsidRDefault="00AB6530" w:rsidP="0040014A">
                      <w:pPr>
                        <w:ind w:firstLine="284"/>
                        <w:rPr>
                          <w:rFonts w:ascii="Comic Sans MS" w:hAnsi="Comic Sans MS"/>
                        </w:rPr>
                      </w:pPr>
                    </w:p>
                    <w:p w14:paraId="12118A41" w14:textId="77777777" w:rsidR="00AB6530" w:rsidRPr="00EA6E5B" w:rsidRDefault="00AB6530" w:rsidP="0040014A">
                      <w:pPr>
                        <w:ind w:firstLine="720"/>
                        <w:jc w:val="center"/>
                        <w:rPr>
                          <w:rFonts w:ascii="Comic Sans MS" w:hAnsi="Comic Sans MS"/>
                          <w:u w:val="single"/>
                        </w:rPr>
                      </w:pPr>
                    </w:p>
                    <w:p w14:paraId="45F19A95" w14:textId="77777777" w:rsidR="00AB6530" w:rsidRPr="00EA6E5B" w:rsidRDefault="00AB6530" w:rsidP="0040014A">
                      <w:pPr>
                        <w:ind w:firstLine="720"/>
                        <w:jc w:val="center"/>
                        <w:rPr>
                          <w:rFonts w:ascii="Comic Sans MS" w:hAnsi="Comic Sans MS"/>
                        </w:rPr>
                      </w:pPr>
                    </w:p>
                    <w:p w14:paraId="60C41E18" w14:textId="77777777" w:rsidR="00AB6530" w:rsidRPr="00EA6E5B" w:rsidRDefault="00AB6530" w:rsidP="0040014A">
                      <w:pPr>
                        <w:ind w:firstLine="720"/>
                        <w:jc w:val="center"/>
                        <w:rPr>
                          <w:rFonts w:ascii="Comic Sans MS" w:hAnsi="Comic Sans MS"/>
                          <w:sz w:val="28"/>
                          <w:u w:val="single"/>
                        </w:rPr>
                      </w:pPr>
                    </w:p>
                    <w:p w14:paraId="5EC361FF" w14:textId="77777777" w:rsidR="00AB6530" w:rsidRPr="00EA6E5B" w:rsidRDefault="00AB6530" w:rsidP="0040014A">
                      <w:pPr>
                        <w:rPr>
                          <w:rFonts w:ascii="Comic Sans MS" w:hAnsi="Comic Sans MS"/>
                        </w:rPr>
                      </w:pPr>
                    </w:p>
                    <w:p w14:paraId="08936754" w14:textId="77777777" w:rsidR="00AB6530" w:rsidRPr="00F440A1" w:rsidRDefault="00AB6530" w:rsidP="0040014A">
                      <w:pPr>
                        <w:rPr>
                          <w:rFonts w:ascii="Comic Sans MS" w:hAnsi="Comic Sans MS"/>
                          <w:sz w:val="28"/>
                        </w:rPr>
                      </w:pPr>
                      <w:r w:rsidRPr="00F440A1">
                        <w:rPr>
                          <w:rFonts w:ascii="Comic Sans MS" w:hAnsi="Comic Sans MS"/>
                          <w:sz w:val="28"/>
                        </w:rPr>
                        <w:t xml:space="preserve"> </w:t>
                      </w:r>
                    </w:p>
                    <w:p w14:paraId="19EFC661" w14:textId="77777777" w:rsidR="00AB6530" w:rsidRPr="00F20402" w:rsidRDefault="00AB6530" w:rsidP="0040014A">
                      <w:pPr>
                        <w:rPr>
                          <w:rFonts w:ascii="Comic Sans MS" w:hAnsi="Comic Sans MS"/>
                          <w:i/>
                        </w:rPr>
                      </w:pPr>
                      <w:r w:rsidRPr="00CB0330">
                        <w:rPr>
                          <w:rFonts w:ascii="Comic Sans MS" w:hAnsi="Comic Sans MS"/>
                          <w:i/>
                        </w:rPr>
                        <w:t xml:space="preserve"> </w:t>
                      </w:r>
                    </w:p>
                    <w:p w14:paraId="1E9A27F2" w14:textId="77777777" w:rsidR="00AB6530" w:rsidRPr="00CB0330" w:rsidRDefault="00AB6530" w:rsidP="0040014A">
                      <w:pPr>
                        <w:rPr>
                          <w:rFonts w:ascii="Comic Sans MS" w:hAnsi="Comic Sans MS"/>
                        </w:rPr>
                      </w:pPr>
                    </w:p>
                    <w:p w14:paraId="1AFB24F1" w14:textId="77777777" w:rsidR="00AB6530" w:rsidRPr="00CB0330" w:rsidRDefault="00AB6530" w:rsidP="0040014A">
                      <w:pPr>
                        <w:rPr>
                          <w:rFonts w:ascii="Comic Sans MS" w:hAnsi="Comic Sans MS"/>
                        </w:rPr>
                      </w:pPr>
                    </w:p>
                    <w:p w14:paraId="2FC4E39B" w14:textId="77777777" w:rsidR="00AB6530" w:rsidRPr="00CB0330" w:rsidRDefault="00AB6530" w:rsidP="0040014A">
                      <w:pPr>
                        <w:rPr>
                          <w:rFonts w:ascii="Comic Sans MS" w:hAnsi="Comic Sans MS"/>
                        </w:rPr>
                      </w:pPr>
                    </w:p>
                    <w:p w14:paraId="2F5C71AC" w14:textId="77777777" w:rsidR="00AB6530" w:rsidRPr="00CB0330" w:rsidRDefault="00AB6530" w:rsidP="0040014A">
                      <w:pPr>
                        <w:rPr>
                          <w:rFonts w:ascii="Comic Sans MS" w:hAnsi="Comic Sans MS"/>
                        </w:rPr>
                      </w:pPr>
                    </w:p>
                    <w:p w14:paraId="0881AE73" w14:textId="77777777" w:rsidR="00AB6530" w:rsidRPr="00CB0330" w:rsidRDefault="00AB6530" w:rsidP="0040014A">
                      <w:pPr>
                        <w:rPr>
                          <w:rFonts w:ascii="Comic Sans MS" w:hAnsi="Comic Sans MS"/>
                        </w:rPr>
                      </w:pPr>
                    </w:p>
                    <w:p w14:paraId="720E38E2" w14:textId="77777777" w:rsidR="00AB6530" w:rsidRPr="00CB0330" w:rsidRDefault="00AB6530" w:rsidP="0040014A">
                      <w:pPr>
                        <w:rPr>
                          <w:rFonts w:ascii="Comic Sans MS" w:hAnsi="Comic Sans MS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="00DF5534"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A9F4ECF" wp14:editId="1E29C8D0">
                <wp:simplePos x="0" y="0"/>
                <wp:positionH relativeFrom="column">
                  <wp:posOffset>-545465</wp:posOffset>
                </wp:positionH>
                <wp:positionV relativeFrom="paragraph">
                  <wp:posOffset>-594360</wp:posOffset>
                </wp:positionV>
                <wp:extent cx="4554220" cy="6847840"/>
                <wp:effectExtent l="0" t="0" r="17780" b="35560"/>
                <wp:wrapSquare wrapText="bothSides"/>
                <wp:docPr id="10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54220" cy="6847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6AE663" w14:textId="64B23790" w:rsidR="00AB6530" w:rsidRDefault="00AB6530" w:rsidP="009071AC">
                            <w:pPr>
                              <w:jc w:val="center"/>
                              <w:rPr>
                                <w:rFonts w:ascii="Comic Sans MS" w:hAnsi="Comic Sans MS" w:cs="Menlo Bold"/>
                                <w:color w:val="141413"/>
                              </w:rPr>
                            </w:pPr>
                            <w:r>
                              <w:rPr>
                                <w:rFonts w:ascii="Comic Sans MS" w:hAnsi="Comic Sans MS" w:cs="Menlo Bold"/>
                                <w:color w:val="141413"/>
                              </w:rPr>
                              <w:t>Odyssey Night Countdown</w:t>
                            </w:r>
                          </w:p>
                          <w:p w14:paraId="284E7383" w14:textId="77777777" w:rsidR="00AB6530" w:rsidRDefault="00AB6530" w:rsidP="009071AC">
                            <w:pPr>
                              <w:jc w:val="center"/>
                              <w:rPr>
                                <w:rFonts w:ascii="Comic Sans MS" w:hAnsi="Comic Sans MS" w:cs="Menlo Bold"/>
                                <w:color w:val="141413"/>
                              </w:rPr>
                            </w:pPr>
                          </w:p>
                          <w:p w14:paraId="240A7A63" w14:textId="5C750CCF" w:rsidR="00AB6530" w:rsidRDefault="00AB6530" w:rsidP="009071AC">
                            <w:pPr>
                              <w:rPr>
                                <w:rFonts w:ascii="Comic Sans MS" w:hAnsi="Comic Sans MS" w:cs="Menlo Bold"/>
                                <w:color w:val="141413"/>
                              </w:rPr>
                            </w:pPr>
                            <w:r>
                              <w:rPr>
                                <w:rFonts w:ascii="Comic Sans MS" w:hAnsi="Comic Sans MS" w:cs="Menlo Bold"/>
                                <w:color w:val="141413"/>
                              </w:rPr>
                              <w:t>Syndicate C’s Odyssey evening is on Thursday 1 December from 7 – 9pm.</w:t>
                            </w:r>
                          </w:p>
                          <w:p w14:paraId="4082293E" w14:textId="77777777" w:rsidR="00AB6530" w:rsidRDefault="00AB6530" w:rsidP="009071AC">
                            <w:pPr>
                              <w:rPr>
                                <w:rFonts w:ascii="Comic Sans MS" w:hAnsi="Comic Sans MS" w:cs="Menlo Bold"/>
                                <w:color w:val="141413"/>
                              </w:rPr>
                            </w:pPr>
                          </w:p>
                          <w:p w14:paraId="72702A38" w14:textId="245D17A5" w:rsidR="00AB6530" w:rsidRDefault="00AB6530" w:rsidP="009071AC">
                            <w:pPr>
                              <w:rPr>
                                <w:rFonts w:ascii="Comic Sans MS" w:hAnsi="Comic Sans MS" w:cs="Menlo Bold"/>
                                <w:color w:val="141413"/>
                              </w:rPr>
                            </w:pPr>
                            <w:r>
                              <w:rPr>
                                <w:rFonts w:ascii="Comic Sans MS" w:hAnsi="Comic Sans MS" w:cs="Menlo Bold"/>
                                <w:color w:val="141413"/>
                              </w:rPr>
                              <w:t>The expectation is that all students will be there and if you have a regular, out of school activity on a Thursday evening to excuse yourself, if possible, so that you are able to attend.</w:t>
                            </w:r>
                          </w:p>
                          <w:p w14:paraId="11794083" w14:textId="77777777" w:rsidR="00AB6530" w:rsidRDefault="00AB6530" w:rsidP="009071AC">
                            <w:pPr>
                              <w:rPr>
                                <w:rFonts w:ascii="Comic Sans MS" w:hAnsi="Comic Sans MS" w:cs="Menlo Bold"/>
                                <w:color w:val="141413"/>
                              </w:rPr>
                            </w:pPr>
                          </w:p>
                          <w:p w14:paraId="36B4B6A7" w14:textId="3F247BBF" w:rsidR="00AB6530" w:rsidRDefault="00AB6530" w:rsidP="009071AC">
                            <w:pPr>
                              <w:rPr>
                                <w:rFonts w:ascii="Comic Sans MS" w:hAnsi="Comic Sans MS" w:cs="Menlo Bold"/>
                                <w:color w:val="141413"/>
                              </w:rPr>
                            </w:pPr>
                            <w:r>
                              <w:rPr>
                                <w:rFonts w:ascii="Comic Sans MS" w:hAnsi="Comic Sans MS" w:cs="Menlo Bold"/>
                                <w:color w:val="141413"/>
                              </w:rPr>
                              <w:t>Parents are cordially invited to come along and enjoy the learning that has taken place over the course of the year.</w:t>
                            </w:r>
                          </w:p>
                          <w:p w14:paraId="2260ED22" w14:textId="77777777" w:rsidR="00AB6530" w:rsidRDefault="00AB6530" w:rsidP="009071AC">
                            <w:pPr>
                              <w:rPr>
                                <w:rFonts w:ascii="Comic Sans MS" w:hAnsi="Comic Sans MS" w:cs="Menlo Bold"/>
                                <w:color w:val="141413"/>
                              </w:rPr>
                            </w:pPr>
                          </w:p>
                          <w:p w14:paraId="22E7411F" w14:textId="77777777" w:rsidR="00AB6530" w:rsidRDefault="00AB6530" w:rsidP="009071AC">
                            <w:pPr>
                              <w:rPr>
                                <w:rFonts w:ascii="Comic Sans MS" w:hAnsi="Comic Sans MS" w:cs="Menlo Bold"/>
                                <w:color w:val="141413"/>
                              </w:rPr>
                            </w:pPr>
                            <w:r>
                              <w:rPr>
                                <w:rFonts w:ascii="Comic Sans MS" w:hAnsi="Comic Sans MS" w:cs="Menlo Bold"/>
                                <w:color w:val="141413"/>
                              </w:rPr>
                              <w:t xml:space="preserve">We will be reflecting back on work undertaken but also demonstrating the knowledge we have gained in all areas of the curriculum. </w:t>
                            </w:r>
                          </w:p>
                          <w:p w14:paraId="29E36DFB" w14:textId="77777777" w:rsidR="00AB6530" w:rsidRDefault="00AB6530" w:rsidP="009071AC">
                            <w:pPr>
                              <w:rPr>
                                <w:rFonts w:ascii="Comic Sans MS" w:hAnsi="Comic Sans MS" w:cs="Menlo Bold"/>
                                <w:color w:val="141413"/>
                              </w:rPr>
                            </w:pPr>
                          </w:p>
                          <w:p w14:paraId="7B76032C" w14:textId="764E0917" w:rsidR="00AB6530" w:rsidRDefault="00AB6530" w:rsidP="009071AC">
                            <w:pPr>
                              <w:rPr>
                                <w:rFonts w:ascii="Comic Sans MS" w:hAnsi="Comic Sans MS" w:cs="Menlo Bold"/>
                                <w:color w:val="141413"/>
                              </w:rPr>
                            </w:pPr>
                            <w:r>
                              <w:rPr>
                                <w:rFonts w:ascii="Comic Sans MS" w:hAnsi="Comic Sans MS" w:cs="Menlo Bold"/>
                                <w:color w:val="141413"/>
                              </w:rPr>
                              <w:t>With this in mind I would like each student to think about an aspect of their learning that they would be confident and comfortable to share on the evening. It could take the form of a performance on the stage in the gymnasium</w:t>
                            </w:r>
                            <w:r w:rsidR="008739BB">
                              <w:rPr>
                                <w:rFonts w:ascii="Comic Sans MS" w:hAnsi="Comic Sans MS" w:cs="Menlo Bold"/>
                                <w:color w:val="141413"/>
                              </w:rPr>
                              <w:t>, a demonstration of a practical application of our ALJ studies or challenge visitors to test their knowledge in a thought provoking way.</w:t>
                            </w:r>
                          </w:p>
                          <w:p w14:paraId="1BA3CF22" w14:textId="77777777" w:rsidR="008739BB" w:rsidRDefault="008739BB" w:rsidP="009071AC">
                            <w:pPr>
                              <w:rPr>
                                <w:rFonts w:ascii="Comic Sans MS" w:hAnsi="Comic Sans MS" w:cs="Menlo Bold"/>
                                <w:color w:val="141413"/>
                              </w:rPr>
                            </w:pPr>
                          </w:p>
                          <w:p w14:paraId="2ABFAAF9" w14:textId="63C44007" w:rsidR="008739BB" w:rsidRDefault="008739BB" w:rsidP="009071AC">
                            <w:pPr>
                              <w:rPr>
                                <w:rFonts w:ascii="Comic Sans MS" w:hAnsi="Comic Sans MS" w:cs="Menlo Bold"/>
                                <w:color w:val="141413"/>
                              </w:rPr>
                            </w:pPr>
                            <w:r>
                              <w:rPr>
                                <w:rFonts w:ascii="Comic Sans MS" w:hAnsi="Comic Sans MS" w:cs="Menlo Bold"/>
                                <w:color w:val="141413"/>
                              </w:rPr>
                              <w:t xml:space="preserve">As our focus has been on energy I would like to give each family who visits our Odyssey evening, an energy saving light bulb to take away with them. If anyone has a contact that we could approach to help us with this I would appreciate </w:t>
                            </w:r>
                            <w:proofErr w:type="gramStart"/>
                            <w:r>
                              <w:rPr>
                                <w:rFonts w:ascii="Comic Sans MS" w:hAnsi="Comic Sans MS" w:cs="Menlo Bold"/>
                                <w:color w:val="141413"/>
                              </w:rPr>
                              <w:t>them</w:t>
                            </w:r>
                            <w:proofErr w:type="gramEnd"/>
                            <w:r>
                              <w:rPr>
                                <w:rFonts w:ascii="Comic Sans MS" w:hAnsi="Comic Sans MS" w:cs="Menlo Bold"/>
                                <w:color w:val="141413"/>
                              </w:rPr>
                              <w:t xml:space="preserve"> letting me know.</w:t>
                            </w:r>
                          </w:p>
                          <w:p w14:paraId="0C55439B" w14:textId="541089C6" w:rsidR="00AB6530" w:rsidRPr="00C572F6" w:rsidRDefault="00AB6530" w:rsidP="009071AC">
                            <w:pPr>
                              <w:rPr>
                                <w:rFonts w:ascii="Comic Sans MS" w:hAnsi="Comic Sans MS" w:cs="Menlo Bold"/>
                                <w:color w:val="141413"/>
                              </w:rPr>
                            </w:pPr>
                            <w:r>
                              <w:rPr>
                                <w:rFonts w:ascii="Comic Sans MS" w:hAnsi="Comic Sans MS" w:cs="Menlo Bold"/>
                                <w:color w:val="141413"/>
                              </w:rPr>
                              <w:t xml:space="preserve"> </w:t>
                            </w:r>
                          </w:p>
                          <w:p w14:paraId="67B0CAB3" w14:textId="33F96F83" w:rsidR="00AB6530" w:rsidRPr="00FD71B4" w:rsidRDefault="00AB6530" w:rsidP="00DF5534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          </w:t>
                            </w:r>
                          </w:p>
                          <w:p w14:paraId="045D28F2" w14:textId="77777777" w:rsidR="00AB6530" w:rsidRDefault="00AB6530">
                            <w:pP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</w:p>
                          <w:p w14:paraId="211377A3" w14:textId="43439A71" w:rsidR="00AB6530" w:rsidRDefault="00AB6530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14:paraId="3496C42E" w14:textId="161E1514" w:rsidR="00AB6530" w:rsidRDefault="00AB6530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</w:p>
                          <w:p w14:paraId="287B2CE3" w14:textId="77777777" w:rsidR="00AB6530" w:rsidRPr="00F2407B" w:rsidRDefault="00AB6530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27" type="#_x0000_t202" style="position:absolute;margin-left:-42.9pt;margin-top:-46.75pt;width:358.6pt;height:539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">
                <v:textbox>
                  <w:txbxContent>
                    <w:p w14:paraId="6C6AE663" w14:textId="64B23790" w:rsidR="00AB6530" w:rsidRDefault="00AB6530" w:rsidP="009071AC">
                      <w:pPr>
                        <w:jc w:val="center"/>
                        <w:rPr>
                          <w:rFonts w:ascii="Comic Sans MS" w:hAnsi="Comic Sans MS" w:cs="Menlo Bold"/>
                          <w:color w:val="141413"/>
                        </w:rPr>
                      </w:pPr>
                      <w:r>
                        <w:rPr>
                          <w:rFonts w:ascii="Comic Sans MS" w:hAnsi="Comic Sans MS" w:cs="Menlo Bold"/>
                          <w:color w:val="141413"/>
                        </w:rPr>
                        <w:t>Odyssey Night Countdown</w:t>
                      </w:r>
                    </w:p>
                    <w:p w14:paraId="284E7383" w14:textId="77777777" w:rsidR="00AB6530" w:rsidRDefault="00AB6530" w:rsidP="009071AC">
                      <w:pPr>
                        <w:jc w:val="center"/>
                        <w:rPr>
                          <w:rFonts w:ascii="Comic Sans MS" w:hAnsi="Comic Sans MS" w:cs="Menlo Bold"/>
                          <w:color w:val="141413"/>
                        </w:rPr>
                      </w:pPr>
                    </w:p>
                    <w:p w14:paraId="240A7A63" w14:textId="5C750CCF" w:rsidR="00AB6530" w:rsidRDefault="00AB6530" w:rsidP="009071AC">
                      <w:pPr>
                        <w:rPr>
                          <w:rFonts w:ascii="Comic Sans MS" w:hAnsi="Comic Sans MS" w:cs="Menlo Bold"/>
                          <w:color w:val="141413"/>
                        </w:rPr>
                      </w:pPr>
                      <w:r>
                        <w:rPr>
                          <w:rFonts w:ascii="Comic Sans MS" w:hAnsi="Comic Sans MS" w:cs="Menlo Bold"/>
                          <w:color w:val="141413"/>
                        </w:rPr>
                        <w:t>Syndicate C’s Odyssey evening is on Thursday 1 December from 7 – 9pm.</w:t>
                      </w:r>
                    </w:p>
                    <w:p w14:paraId="4082293E" w14:textId="77777777" w:rsidR="00AB6530" w:rsidRDefault="00AB6530" w:rsidP="009071AC">
                      <w:pPr>
                        <w:rPr>
                          <w:rFonts w:ascii="Comic Sans MS" w:hAnsi="Comic Sans MS" w:cs="Menlo Bold"/>
                          <w:color w:val="141413"/>
                        </w:rPr>
                      </w:pPr>
                    </w:p>
                    <w:p w14:paraId="72702A38" w14:textId="245D17A5" w:rsidR="00AB6530" w:rsidRDefault="00AB6530" w:rsidP="009071AC">
                      <w:pPr>
                        <w:rPr>
                          <w:rFonts w:ascii="Comic Sans MS" w:hAnsi="Comic Sans MS" w:cs="Menlo Bold"/>
                          <w:color w:val="141413"/>
                        </w:rPr>
                      </w:pPr>
                      <w:r>
                        <w:rPr>
                          <w:rFonts w:ascii="Comic Sans MS" w:hAnsi="Comic Sans MS" w:cs="Menlo Bold"/>
                          <w:color w:val="141413"/>
                        </w:rPr>
                        <w:t>The expectation is that all students will be there and if you have a regular, out of school activity on a Thursday evening to excuse yourself, if possible, so that you are able to attend.</w:t>
                      </w:r>
                    </w:p>
                    <w:p w14:paraId="11794083" w14:textId="77777777" w:rsidR="00AB6530" w:rsidRDefault="00AB6530" w:rsidP="009071AC">
                      <w:pPr>
                        <w:rPr>
                          <w:rFonts w:ascii="Comic Sans MS" w:hAnsi="Comic Sans MS" w:cs="Menlo Bold"/>
                          <w:color w:val="141413"/>
                        </w:rPr>
                      </w:pPr>
                    </w:p>
                    <w:p w14:paraId="36B4B6A7" w14:textId="3F247BBF" w:rsidR="00AB6530" w:rsidRDefault="00AB6530" w:rsidP="009071AC">
                      <w:pPr>
                        <w:rPr>
                          <w:rFonts w:ascii="Comic Sans MS" w:hAnsi="Comic Sans MS" w:cs="Menlo Bold"/>
                          <w:color w:val="141413"/>
                        </w:rPr>
                      </w:pPr>
                      <w:r>
                        <w:rPr>
                          <w:rFonts w:ascii="Comic Sans MS" w:hAnsi="Comic Sans MS" w:cs="Menlo Bold"/>
                          <w:color w:val="141413"/>
                        </w:rPr>
                        <w:t>Parents are cordially invited to come along and enjoy the learning that has taken place over the course of the year.</w:t>
                      </w:r>
                    </w:p>
                    <w:p w14:paraId="2260ED22" w14:textId="77777777" w:rsidR="00AB6530" w:rsidRDefault="00AB6530" w:rsidP="009071AC">
                      <w:pPr>
                        <w:rPr>
                          <w:rFonts w:ascii="Comic Sans MS" w:hAnsi="Comic Sans MS" w:cs="Menlo Bold"/>
                          <w:color w:val="141413"/>
                        </w:rPr>
                      </w:pPr>
                    </w:p>
                    <w:p w14:paraId="22E7411F" w14:textId="77777777" w:rsidR="00AB6530" w:rsidRDefault="00AB6530" w:rsidP="009071AC">
                      <w:pPr>
                        <w:rPr>
                          <w:rFonts w:ascii="Comic Sans MS" w:hAnsi="Comic Sans MS" w:cs="Menlo Bold"/>
                          <w:color w:val="141413"/>
                        </w:rPr>
                      </w:pPr>
                      <w:r>
                        <w:rPr>
                          <w:rFonts w:ascii="Comic Sans MS" w:hAnsi="Comic Sans MS" w:cs="Menlo Bold"/>
                          <w:color w:val="141413"/>
                        </w:rPr>
                        <w:t xml:space="preserve">We will be reflecting back on work undertaken but also demonstrating the knowledge we have gained in all areas of the curriculum. </w:t>
                      </w:r>
                    </w:p>
                    <w:p w14:paraId="29E36DFB" w14:textId="77777777" w:rsidR="00AB6530" w:rsidRDefault="00AB6530" w:rsidP="009071AC">
                      <w:pPr>
                        <w:rPr>
                          <w:rFonts w:ascii="Comic Sans MS" w:hAnsi="Comic Sans MS" w:cs="Menlo Bold"/>
                          <w:color w:val="141413"/>
                        </w:rPr>
                      </w:pPr>
                    </w:p>
                    <w:p w14:paraId="7B76032C" w14:textId="764E0917" w:rsidR="00AB6530" w:rsidRDefault="00AB6530" w:rsidP="009071AC">
                      <w:pPr>
                        <w:rPr>
                          <w:rFonts w:ascii="Comic Sans MS" w:hAnsi="Comic Sans MS" w:cs="Menlo Bold"/>
                          <w:color w:val="141413"/>
                        </w:rPr>
                      </w:pPr>
                      <w:r>
                        <w:rPr>
                          <w:rFonts w:ascii="Comic Sans MS" w:hAnsi="Comic Sans MS" w:cs="Menlo Bold"/>
                          <w:color w:val="141413"/>
                        </w:rPr>
                        <w:t>With this in mind I would like each student to think about an aspect of their learning that they would be confident and comfortable to share on the evening. It could take the form of a performance on the stage in the gymnasium</w:t>
                      </w:r>
                      <w:r w:rsidR="008739BB">
                        <w:rPr>
                          <w:rFonts w:ascii="Comic Sans MS" w:hAnsi="Comic Sans MS" w:cs="Menlo Bold"/>
                          <w:color w:val="141413"/>
                        </w:rPr>
                        <w:t>, a demonstration of a practical application of our ALJ studies or challenge visitors to test their knowledge in a thought provoking way.</w:t>
                      </w:r>
                    </w:p>
                    <w:p w14:paraId="1BA3CF22" w14:textId="77777777" w:rsidR="008739BB" w:rsidRDefault="008739BB" w:rsidP="009071AC">
                      <w:pPr>
                        <w:rPr>
                          <w:rFonts w:ascii="Comic Sans MS" w:hAnsi="Comic Sans MS" w:cs="Menlo Bold"/>
                          <w:color w:val="141413"/>
                        </w:rPr>
                      </w:pPr>
                    </w:p>
                    <w:p w14:paraId="2ABFAAF9" w14:textId="63C44007" w:rsidR="008739BB" w:rsidRDefault="008739BB" w:rsidP="009071AC">
                      <w:pPr>
                        <w:rPr>
                          <w:rFonts w:ascii="Comic Sans MS" w:hAnsi="Comic Sans MS" w:cs="Menlo Bold"/>
                          <w:color w:val="141413"/>
                        </w:rPr>
                      </w:pPr>
                      <w:r>
                        <w:rPr>
                          <w:rFonts w:ascii="Comic Sans MS" w:hAnsi="Comic Sans MS" w:cs="Menlo Bold"/>
                          <w:color w:val="141413"/>
                        </w:rPr>
                        <w:t xml:space="preserve">As our focus has been on energy I would like to give each family who visits our Odyssey evening, an energy saving light bulb to take away with them. If anyone has a contact that we could approach to help us with this I would appreciate </w:t>
                      </w:r>
                      <w:proofErr w:type="gramStart"/>
                      <w:r>
                        <w:rPr>
                          <w:rFonts w:ascii="Comic Sans MS" w:hAnsi="Comic Sans MS" w:cs="Menlo Bold"/>
                          <w:color w:val="141413"/>
                        </w:rPr>
                        <w:t>them</w:t>
                      </w:r>
                      <w:proofErr w:type="gramEnd"/>
                      <w:r>
                        <w:rPr>
                          <w:rFonts w:ascii="Comic Sans MS" w:hAnsi="Comic Sans MS" w:cs="Menlo Bold"/>
                          <w:color w:val="141413"/>
                        </w:rPr>
                        <w:t xml:space="preserve"> letting me know.</w:t>
                      </w:r>
                    </w:p>
                    <w:p w14:paraId="0C55439B" w14:textId="541089C6" w:rsidR="00AB6530" w:rsidRPr="00C572F6" w:rsidRDefault="00AB6530" w:rsidP="009071AC">
                      <w:pPr>
                        <w:rPr>
                          <w:rFonts w:ascii="Comic Sans MS" w:hAnsi="Comic Sans MS" w:cs="Menlo Bold"/>
                          <w:color w:val="141413"/>
                        </w:rPr>
                      </w:pPr>
                      <w:r>
                        <w:rPr>
                          <w:rFonts w:ascii="Comic Sans MS" w:hAnsi="Comic Sans MS" w:cs="Menlo Bold"/>
                          <w:color w:val="141413"/>
                        </w:rPr>
                        <w:t xml:space="preserve"> </w:t>
                      </w:r>
                    </w:p>
                    <w:p w14:paraId="67B0CAB3" w14:textId="33F96F83" w:rsidR="00AB6530" w:rsidRPr="00FD71B4" w:rsidRDefault="00AB6530" w:rsidP="00DF5534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          </w:t>
                      </w:r>
                    </w:p>
                    <w:p w14:paraId="045D28F2" w14:textId="77777777" w:rsidR="00AB6530" w:rsidRDefault="00AB6530">
                      <w:pPr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</w:p>
                    <w:p w14:paraId="211377A3" w14:textId="43439A71" w:rsidR="00AB6530" w:rsidRDefault="00AB6530">
                      <w:pPr>
                        <w:rPr>
                          <w:rFonts w:ascii="Comic Sans MS" w:hAnsi="Comic Sans MS"/>
                        </w:rPr>
                      </w:pPr>
                    </w:p>
                    <w:p w14:paraId="3496C42E" w14:textId="161E1514" w:rsidR="00AB6530" w:rsidRDefault="00AB6530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 </w:t>
                      </w:r>
                    </w:p>
                    <w:p w14:paraId="287B2CE3" w14:textId="77777777" w:rsidR="00AB6530" w:rsidRPr="00F2407B" w:rsidRDefault="00AB6530">
                      <w:pPr>
                        <w:rPr>
                          <w:rFonts w:ascii="Comic Sans MS" w:hAnsi="Comic Sans M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234863">
        <w:rPr>
          <w:noProof/>
          <w:szCs w:val="20"/>
        </w:rPr>
        <mc:AlternateContent>
          <mc:Choice Requires="wps">
            <w:drawing>
              <wp:anchor distT="0" distB="0" distL="114935" distR="114935" simplePos="0" relativeHeight="251655680" behindDoc="0" locked="0" layoutInCell="1" allowOverlap="1" wp14:anchorId="1D0D0A16" wp14:editId="52F6F4B0">
                <wp:simplePos x="0" y="0"/>
                <wp:positionH relativeFrom="column">
                  <wp:posOffset>69850</wp:posOffset>
                </wp:positionH>
                <wp:positionV relativeFrom="paragraph">
                  <wp:posOffset>844550</wp:posOffset>
                </wp:positionV>
                <wp:extent cx="4551045" cy="2023110"/>
                <wp:effectExtent l="6350" t="6350" r="14605" b="15240"/>
                <wp:wrapNone/>
                <wp:docPr id="5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51045" cy="2023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9E5349" w14:textId="77777777" w:rsidR="00AB6530" w:rsidRDefault="00AB6530" w:rsidP="0040014A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My spelling words this week, are:</w:t>
                            </w:r>
                          </w:p>
                          <w:p w14:paraId="54EDCCB8" w14:textId="77777777" w:rsidR="00AB6530" w:rsidRDefault="00AB6530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</w:p>
                          <w:p w14:paraId="41D38756" w14:textId="77777777" w:rsidR="00AB6530" w:rsidRDefault="00AB6530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1. 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  <w:t xml:space="preserve">6. </w:t>
                            </w:r>
                          </w:p>
                          <w:p w14:paraId="6AFBC109" w14:textId="77777777" w:rsidR="00AB6530" w:rsidRDefault="00AB6530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2. 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  <w:t xml:space="preserve">7. </w:t>
                            </w:r>
                          </w:p>
                          <w:p w14:paraId="57296B75" w14:textId="77777777" w:rsidR="00AB6530" w:rsidRDefault="00AB6530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3. 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  <w:t xml:space="preserve">8. 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6B0C44A3" w14:textId="77777777" w:rsidR="00AB6530" w:rsidRDefault="00AB6530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4. 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  <w:t xml:space="preserve">9. </w:t>
                            </w:r>
                          </w:p>
                          <w:p w14:paraId="50B218F3" w14:textId="77777777" w:rsidR="00AB6530" w:rsidRDefault="00AB6530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5. 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  <w:t xml:space="preserve">10. </w:t>
                            </w:r>
                          </w:p>
                          <w:p w14:paraId="5B74064E" w14:textId="77777777" w:rsidR="00AB6530" w:rsidRDefault="00AB6530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0D22CAFC" w14:textId="77777777" w:rsidR="00AB6530" w:rsidRDefault="00AB6530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</w:p>
                          <w:p w14:paraId="0AD1E790" w14:textId="77777777" w:rsidR="00AB6530" w:rsidRDefault="00AB6530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</w:p>
                          <w:p w14:paraId="31AD33C3" w14:textId="77777777" w:rsidR="00AB6530" w:rsidRPr="00C56093" w:rsidRDefault="00AB6530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5CA79F5F" w14:textId="77777777" w:rsidR="00AB6530" w:rsidRDefault="00AB6530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14:paraId="2599F00E" w14:textId="77777777" w:rsidR="00AB6530" w:rsidRDefault="00AB6530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</w:p>
                          <w:p w14:paraId="1D9B1C2F" w14:textId="77777777" w:rsidR="00AB6530" w:rsidRDefault="00AB6530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14:paraId="6294FB68" w14:textId="77777777" w:rsidR="00AB6530" w:rsidRDefault="00AB6530" w:rsidP="0040014A">
                            <w:pPr>
                              <w:rPr>
                                <w:rFonts w:ascii="Comic Sans MS" w:hAnsi="Comic Sans MS"/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8" type="#_x0000_t202" style="position:absolute;margin-left:5.5pt;margin-top:66.5pt;width:358.35pt;height:159.3pt;z-index:25165568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" strokeweight=".5pt">
                <v:textbox inset="7.45pt,3.85pt,7.45pt,3.85pt">
                  <w:txbxContent>
                    <w:p w14:paraId="009E5349" w14:textId="77777777" w:rsidR="00AB6530" w:rsidRDefault="00AB6530" w:rsidP="0040014A">
                      <w:pPr>
                        <w:jc w:val="center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>My spelling words this week, are:</w:t>
                      </w:r>
                    </w:p>
                    <w:p w14:paraId="54EDCCB8" w14:textId="77777777" w:rsidR="00AB6530" w:rsidRDefault="00AB6530">
                      <w:pPr>
                        <w:jc w:val="center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</w:p>
                    <w:p w14:paraId="41D38756" w14:textId="77777777" w:rsidR="00AB6530" w:rsidRDefault="00AB6530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1. </w:t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  <w:t xml:space="preserve">6. </w:t>
                      </w:r>
                    </w:p>
                    <w:p w14:paraId="6AFBC109" w14:textId="77777777" w:rsidR="00AB6530" w:rsidRDefault="00AB6530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2. </w:t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  <w:t xml:space="preserve">7. </w:t>
                      </w:r>
                    </w:p>
                    <w:p w14:paraId="57296B75" w14:textId="77777777" w:rsidR="00AB6530" w:rsidRDefault="00AB6530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3. </w:t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  <w:t xml:space="preserve">8. </w:t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</w:r>
                    </w:p>
                    <w:p w14:paraId="6B0C44A3" w14:textId="77777777" w:rsidR="00AB6530" w:rsidRDefault="00AB6530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4. </w:t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  <w:t xml:space="preserve">9. </w:t>
                      </w:r>
                    </w:p>
                    <w:p w14:paraId="50B218F3" w14:textId="77777777" w:rsidR="00AB6530" w:rsidRDefault="00AB6530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5. </w:t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  <w:t xml:space="preserve">10. </w:t>
                      </w:r>
                    </w:p>
                    <w:p w14:paraId="5B74064E" w14:textId="77777777" w:rsidR="00AB6530" w:rsidRDefault="00AB6530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0D22CAFC" w14:textId="77777777" w:rsidR="00AB6530" w:rsidRDefault="00AB6530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</w:p>
                    <w:p w14:paraId="0AD1E790" w14:textId="77777777" w:rsidR="00AB6530" w:rsidRDefault="00AB6530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</w:p>
                    <w:p w14:paraId="31AD33C3" w14:textId="77777777" w:rsidR="00AB6530" w:rsidRPr="00C56093" w:rsidRDefault="00AB6530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5CA79F5F" w14:textId="77777777" w:rsidR="00AB6530" w:rsidRDefault="00AB6530">
                      <w:pPr>
                        <w:rPr>
                          <w:rFonts w:ascii="Comic Sans MS" w:hAnsi="Comic Sans MS"/>
                        </w:rPr>
                      </w:pPr>
                    </w:p>
                    <w:p w14:paraId="2599F00E" w14:textId="77777777" w:rsidR="00AB6530" w:rsidRDefault="00AB6530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 </w:t>
                      </w:r>
                    </w:p>
                    <w:p w14:paraId="1D9B1C2F" w14:textId="77777777" w:rsidR="00AB6530" w:rsidRDefault="00AB6530">
                      <w:pPr>
                        <w:rPr>
                          <w:rFonts w:ascii="Comic Sans MS" w:hAnsi="Comic Sans MS"/>
                        </w:rPr>
                      </w:pPr>
                    </w:p>
                    <w:p w14:paraId="6294FB68" w14:textId="77777777" w:rsidR="00AB6530" w:rsidRDefault="00AB6530" w:rsidP="0040014A">
                      <w:pPr>
                        <w:rPr>
                          <w:rFonts w:ascii="Comic Sans MS" w:hAnsi="Comic Sans MS"/>
                          <w:b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4863">
        <w:rPr>
          <w:noProof/>
          <w:szCs w:val="20"/>
        </w:rPr>
        <mc:AlternateContent>
          <mc:Choice Requires="wps">
            <w:drawing>
              <wp:anchor distT="0" distB="0" distL="114935" distR="114935" simplePos="0" relativeHeight="251654656" behindDoc="0" locked="0" layoutInCell="1" allowOverlap="1" wp14:anchorId="1BE727DA" wp14:editId="0DF086D4">
                <wp:simplePos x="0" y="0"/>
                <wp:positionH relativeFrom="column">
                  <wp:posOffset>46990</wp:posOffset>
                </wp:positionH>
                <wp:positionV relativeFrom="paragraph">
                  <wp:posOffset>-595630</wp:posOffset>
                </wp:positionV>
                <wp:extent cx="4561205" cy="1315085"/>
                <wp:effectExtent l="0" t="1270" r="14605" b="17145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61205" cy="1315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9F8BE4" w14:textId="77777777" w:rsidR="00AB6530" w:rsidRDefault="00AB6530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</w:rPr>
                              <w:t>Room 20’s Homework</w:t>
                            </w:r>
                          </w:p>
                          <w:p w14:paraId="24C65E81" w14:textId="4DBCD6F8" w:rsidR="00AB6530" w:rsidRDefault="00AB6530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</w:rPr>
                              <w:t xml:space="preserve">Term 4 </w:t>
                            </w:r>
                            <w:proofErr w:type="gramStart"/>
                            <w:r>
                              <w:rPr>
                                <w:rFonts w:ascii="Comic Sans MS" w:hAnsi="Comic Sans MS"/>
                                <w:sz w:val="32"/>
                              </w:rPr>
                              <w:t>Week</w:t>
                            </w:r>
                            <w:proofErr w:type="gramEnd"/>
                            <w:r>
                              <w:rPr>
                                <w:rFonts w:ascii="Comic Sans MS" w:hAnsi="Comic Sans MS"/>
                                <w:sz w:val="32"/>
                              </w:rPr>
                              <w:t xml:space="preserve"> 1</w:t>
                            </w:r>
                          </w:p>
                          <w:p w14:paraId="692448F0" w14:textId="56913EBA" w:rsidR="00AB6530" w:rsidRDefault="00AB6530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</w:rPr>
                              <w:t>Due Friday November 3</w:t>
                            </w:r>
                          </w:p>
                          <w:p w14:paraId="300F035E" w14:textId="77777777" w:rsidR="00AB6530" w:rsidRDefault="00AB6530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</w:rPr>
                              <w:t>www.ahamilton5.wikispaces.com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9" type="#_x0000_t202" style="position:absolute;margin-left:3.7pt;margin-top:-46.85pt;width:359.15pt;height:103.55pt;z-index:2516546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" strokeweight=".5pt">
                <v:textbox inset="7.45pt,3.85pt,7.45pt,3.85pt">
                  <w:txbxContent>
                    <w:p w14:paraId="159F8BE4" w14:textId="77777777" w:rsidR="00AB6530" w:rsidRDefault="00AB6530">
                      <w:pPr>
                        <w:jc w:val="center"/>
                        <w:rPr>
                          <w:rFonts w:ascii="Comic Sans MS" w:hAnsi="Comic Sans MS"/>
                          <w:sz w:val="32"/>
                        </w:rPr>
                      </w:pPr>
                      <w:r>
                        <w:rPr>
                          <w:rFonts w:ascii="Comic Sans MS" w:hAnsi="Comic Sans MS"/>
                          <w:sz w:val="32"/>
                        </w:rPr>
                        <w:t>Room 20’s Homework</w:t>
                      </w:r>
                    </w:p>
                    <w:p w14:paraId="24C65E81" w14:textId="4DBCD6F8" w:rsidR="00AB6530" w:rsidRDefault="00AB6530">
                      <w:pPr>
                        <w:jc w:val="center"/>
                        <w:rPr>
                          <w:rFonts w:ascii="Comic Sans MS" w:hAnsi="Comic Sans MS"/>
                          <w:sz w:val="32"/>
                        </w:rPr>
                      </w:pPr>
                      <w:r>
                        <w:rPr>
                          <w:rFonts w:ascii="Comic Sans MS" w:hAnsi="Comic Sans MS"/>
                          <w:sz w:val="32"/>
                        </w:rPr>
                        <w:t xml:space="preserve">Term 4 </w:t>
                      </w:r>
                      <w:proofErr w:type="gramStart"/>
                      <w:r>
                        <w:rPr>
                          <w:rFonts w:ascii="Comic Sans MS" w:hAnsi="Comic Sans MS"/>
                          <w:sz w:val="32"/>
                        </w:rPr>
                        <w:t>Week</w:t>
                      </w:r>
                      <w:proofErr w:type="gramEnd"/>
                      <w:r>
                        <w:rPr>
                          <w:rFonts w:ascii="Comic Sans MS" w:hAnsi="Comic Sans MS"/>
                          <w:sz w:val="32"/>
                        </w:rPr>
                        <w:t xml:space="preserve"> 1</w:t>
                      </w:r>
                    </w:p>
                    <w:p w14:paraId="692448F0" w14:textId="56913EBA" w:rsidR="00AB6530" w:rsidRDefault="00AB6530">
                      <w:pPr>
                        <w:jc w:val="center"/>
                        <w:rPr>
                          <w:rFonts w:ascii="Comic Sans MS" w:hAnsi="Comic Sans MS"/>
                          <w:sz w:val="32"/>
                        </w:rPr>
                      </w:pPr>
                      <w:r>
                        <w:rPr>
                          <w:rFonts w:ascii="Comic Sans MS" w:hAnsi="Comic Sans MS"/>
                          <w:sz w:val="32"/>
                        </w:rPr>
                        <w:t>Due Friday November 3</w:t>
                      </w:r>
                    </w:p>
                    <w:p w14:paraId="300F035E" w14:textId="77777777" w:rsidR="00AB6530" w:rsidRDefault="00AB6530">
                      <w:pPr>
                        <w:jc w:val="center"/>
                        <w:rPr>
                          <w:rFonts w:ascii="Comic Sans MS" w:hAnsi="Comic Sans MS"/>
                          <w:sz w:val="32"/>
                        </w:rPr>
                      </w:pPr>
                      <w:r>
                        <w:rPr>
                          <w:rFonts w:ascii="Comic Sans MS" w:hAnsi="Comic Sans MS"/>
                          <w:sz w:val="32"/>
                        </w:rPr>
                        <w:t>www.ahamilton5.wikispaces.com</w:t>
                      </w:r>
                    </w:p>
                  </w:txbxContent>
                </v:textbox>
              </v:shape>
            </w:pict>
          </mc:Fallback>
        </mc:AlternateContent>
      </w:r>
    </w:p>
    <w:p w14:paraId="3F5D4C1D" w14:textId="20FC3583" w:rsidR="0040014A" w:rsidRDefault="007203DE" w:rsidP="0040014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autoSpaceDE w:val="0"/>
        <w:autoSpaceDN w:val="0"/>
        <w:adjustRightInd w:val="0"/>
        <w:ind w:left="-567"/>
      </w:pPr>
      <w:r>
        <w:rPr>
          <w:rFonts w:ascii="Verdana" w:hAnsi="Verdana" w:cs="Verdana"/>
          <w:b/>
          <w:bCs/>
          <w:noProof/>
          <w:color w:val="000000"/>
        </w:rPr>
        <w:lastRenderedPageBreak/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069DAE7F" wp14:editId="4F865307">
                <wp:simplePos x="0" y="0"/>
                <wp:positionH relativeFrom="column">
                  <wp:posOffset>4206240</wp:posOffset>
                </wp:positionH>
                <wp:positionV relativeFrom="paragraph">
                  <wp:posOffset>-34925</wp:posOffset>
                </wp:positionV>
                <wp:extent cx="4582160" cy="6847840"/>
                <wp:effectExtent l="0" t="0" r="0" b="1016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82160" cy="684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7428A1" w14:textId="77777777" w:rsidR="00AB6530" w:rsidRDefault="00AB6530" w:rsidP="00774F77">
                            <w:pPr>
                              <w:autoSpaceDE w:val="0"/>
                              <w:jc w:val="center"/>
                              <w:rPr>
                                <w:rFonts w:ascii="Comic Sans MS" w:eastAsia="Verdana-Bold" w:hAnsi="Comic Sans MS" w:cs="Verdana-Bold"/>
                                <w:color w:val="000000"/>
                              </w:rPr>
                            </w:pPr>
                          </w:p>
                          <w:p w14:paraId="2C47857A" w14:textId="77777777" w:rsidR="00AB6530" w:rsidRDefault="00AB6530" w:rsidP="00774F77">
                            <w:pPr>
                              <w:autoSpaceDE w:val="0"/>
                              <w:jc w:val="center"/>
                              <w:rPr>
                                <w:rFonts w:ascii="Comic Sans MS" w:eastAsia="Verdana-Bold" w:hAnsi="Comic Sans MS" w:cs="Verdana-Bold"/>
                                <w:color w:val="000000"/>
                              </w:rPr>
                            </w:pPr>
                          </w:p>
                          <w:p w14:paraId="75AE8CB0" w14:textId="2E631F6D" w:rsidR="00AB6530" w:rsidRDefault="00AB6530" w:rsidP="00774F77">
                            <w:pPr>
                              <w:autoSpaceDE w:val="0"/>
                              <w:jc w:val="center"/>
                              <w:rPr>
                                <w:rFonts w:ascii="Comic Sans MS" w:eastAsia="Verdana-Bold" w:hAnsi="Comic Sans MS" w:cs="Verdana-Bold"/>
                                <w:color w:val="000000"/>
                              </w:rPr>
                            </w:pPr>
                            <w:r w:rsidRPr="00774F77">
                              <w:rPr>
                                <w:rFonts w:ascii="Comic Sans MS" w:eastAsia="Verdana-Bold" w:hAnsi="Comic Sans MS" w:cs="Verdana-Bold"/>
                                <w:color w:val="000000"/>
                              </w:rPr>
                              <w:t>P</w:t>
                            </w:r>
                            <w:r>
                              <w:rPr>
                                <w:rFonts w:ascii="Comic Sans MS" w:eastAsia="Verdana-Bold" w:hAnsi="Comic Sans MS" w:cs="Verdana-Bold"/>
                                <w:color w:val="000000"/>
                              </w:rPr>
                              <w:t>oetry Corner</w:t>
                            </w:r>
                          </w:p>
                          <w:p w14:paraId="013FBA50" w14:textId="77777777" w:rsidR="00AB6530" w:rsidRDefault="00AB6530" w:rsidP="00CE29CE">
                            <w:pPr>
                              <w:autoSpaceDE w:val="0"/>
                              <w:rPr>
                                <w:rFonts w:ascii="Comic Sans MS" w:eastAsia="Verdana-Bold" w:hAnsi="Comic Sans MS" w:cs="Verdana-Bold"/>
                                <w:color w:val="000000"/>
                              </w:rPr>
                            </w:pPr>
                          </w:p>
                          <w:p w14:paraId="04DB4311" w14:textId="6AA898E6" w:rsidR="00AB6530" w:rsidRDefault="00AB6530" w:rsidP="00CE29CE">
                            <w:pPr>
                              <w:autoSpaceDE w:val="0"/>
                              <w:rPr>
                                <w:rFonts w:ascii="Comic Sans MS" w:eastAsia="Verdana-Bold" w:hAnsi="Comic Sans MS" w:cs="Verdana-Bold"/>
                                <w:color w:val="000000"/>
                              </w:rPr>
                            </w:pPr>
                            <w:r>
                              <w:rPr>
                                <w:rFonts w:ascii="Comic Sans MS" w:eastAsia="Verdana-Bold" w:hAnsi="Comic Sans MS" w:cs="Verdana-Bold"/>
                                <w:color w:val="000000"/>
                              </w:rPr>
                              <w:t>A.</w:t>
                            </w:r>
                          </w:p>
                          <w:p w14:paraId="2BB96972" w14:textId="5AF19721" w:rsidR="00AB6530" w:rsidRDefault="00AB6530" w:rsidP="00CE29CE">
                            <w:pPr>
                              <w:autoSpaceDE w:val="0"/>
                              <w:rPr>
                                <w:rFonts w:ascii="Comic Sans MS" w:eastAsia="Verdana-Bold" w:hAnsi="Comic Sans MS" w:cs="Verdana-Bold"/>
                                <w:color w:val="000000"/>
                              </w:rPr>
                            </w:pPr>
                            <w:r>
                              <w:rPr>
                                <w:rFonts w:ascii="Comic Sans MS" w:eastAsia="Verdana-Bold" w:hAnsi="Comic Sans MS" w:cs="Verdana-Bold"/>
                                <w:color w:val="000000"/>
                              </w:rPr>
                              <w:t xml:space="preserve">Show the poem ‘First day of School’ by Roger </w:t>
                            </w:r>
                            <w:proofErr w:type="spellStart"/>
                            <w:r>
                              <w:rPr>
                                <w:rFonts w:ascii="Comic Sans MS" w:eastAsia="Verdana-Bold" w:hAnsi="Comic Sans MS" w:cs="Verdana-Bold"/>
                                <w:color w:val="000000"/>
                              </w:rPr>
                              <w:t>McGough</w:t>
                            </w:r>
                            <w:proofErr w:type="spellEnd"/>
                            <w:r>
                              <w:rPr>
                                <w:rFonts w:ascii="Comic Sans MS" w:eastAsia="Verdana-Bold" w:hAnsi="Comic Sans MS" w:cs="Verdana-Bold"/>
                                <w:color w:val="000000"/>
                              </w:rPr>
                              <w:t>, to a relative at home.</w:t>
                            </w:r>
                          </w:p>
                          <w:p w14:paraId="1E6E5B80" w14:textId="6CA06E86" w:rsidR="00AB6530" w:rsidRDefault="00AB6530" w:rsidP="00CE29CE">
                            <w:pPr>
                              <w:autoSpaceDE w:val="0"/>
                              <w:rPr>
                                <w:rFonts w:ascii="Comic Sans MS" w:eastAsia="Verdana-Bold" w:hAnsi="Comic Sans MS" w:cs="Verdana-Bold"/>
                                <w:color w:val="000000"/>
                              </w:rPr>
                            </w:pPr>
                            <w:r>
                              <w:rPr>
                                <w:rFonts w:ascii="Comic Sans MS" w:eastAsia="Verdana-Bold" w:hAnsi="Comic Sans MS" w:cs="Verdana-Bold"/>
                                <w:color w:val="000000"/>
                              </w:rPr>
                              <w:t>Before you ask them any questions predict what you think their responses will be.</w:t>
                            </w:r>
                          </w:p>
                          <w:p w14:paraId="166B1393" w14:textId="72B1E435" w:rsidR="00AB6530" w:rsidRDefault="00AB6530" w:rsidP="00CE29CE">
                            <w:pPr>
                              <w:autoSpaceDE w:val="0"/>
                              <w:rPr>
                                <w:rFonts w:ascii="Comic Sans MS" w:eastAsia="Verdana-Bold" w:hAnsi="Comic Sans MS" w:cs="Verdana-Bold"/>
                                <w:color w:val="000000"/>
                              </w:rPr>
                            </w:pPr>
                            <w:r>
                              <w:rPr>
                                <w:rFonts w:ascii="Comic Sans MS" w:eastAsia="Verdana-Bold" w:hAnsi="Comic Sans MS" w:cs="Verdana-Bold"/>
                                <w:color w:val="000000"/>
                              </w:rPr>
                              <w:t>Write the questions you will ask them (between 3-4) in your homework book and record their answers.</w:t>
                            </w:r>
                          </w:p>
                          <w:p w14:paraId="24DAA327" w14:textId="0D6E8098" w:rsidR="00AB6530" w:rsidRDefault="00AB6530" w:rsidP="00CE29CE">
                            <w:pPr>
                              <w:autoSpaceDE w:val="0"/>
                              <w:rPr>
                                <w:rFonts w:ascii="Comic Sans MS" w:eastAsia="Verdana-Bold" w:hAnsi="Comic Sans MS" w:cs="Verdana-Bold"/>
                                <w:color w:val="000000"/>
                              </w:rPr>
                            </w:pPr>
                            <w:r>
                              <w:rPr>
                                <w:rFonts w:ascii="Comic Sans MS" w:eastAsia="Verdana-Bold" w:hAnsi="Comic Sans MS" w:cs="Verdana-Bold"/>
                                <w:color w:val="000000"/>
                              </w:rPr>
                              <w:t>Were your predictions correct?</w:t>
                            </w:r>
                          </w:p>
                          <w:p w14:paraId="2D8CCBAD" w14:textId="5AA00E4B" w:rsidR="00AB6530" w:rsidRDefault="00AB6530" w:rsidP="00CE29CE">
                            <w:pPr>
                              <w:autoSpaceDE w:val="0"/>
                              <w:rPr>
                                <w:rFonts w:ascii="Comic Sans MS" w:hAnsi="Comic Sans MS" w:cs="Gill Sans"/>
                              </w:rPr>
                            </w:pPr>
                            <w:r w:rsidRPr="00CE29CE">
                              <w:rPr>
                                <w:rFonts w:ascii="Comic Sans MS" w:hAnsi="Comic Sans MS" w:cs="Gill Sans"/>
                              </w:rPr>
                              <w:t xml:space="preserve">What does this tell you about the relevance of </w:t>
                            </w:r>
                            <w:proofErr w:type="spellStart"/>
                            <w:r w:rsidRPr="00CE29CE">
                              <w:rPr>
                                <w:rFonts w:ascii="Comic Sans MS" w:hAnsi="Comic Sans MS" w:cs="Gill Sans"/>
                              </w:rPr>
                              <w:t>McGough’s</w:t>
                            </w:r>
                            <w:proofErr w:type="spellEnd"/>
                            <w:r w:rsidRPr="00CE29CE">
                              <w:rPr>
                                <w:rFonts w:ascii="Comic Sans MS" w:hAnsi="Comic Sans MS" w:cs="Gill Sans"/>
                              </w:rPr>
                              <w:t xml:space="preserve"> poem?</w:t>
                            </w:r>
                          </w:p>
                          <w:p w14:paraId="60FE9DF5" w14:textId="77777777" w:rsidR="00AB6530" w:rsidRDefault="00AB6530" w:rsidP="00CE29CE">
                            <w:pPr>
                              <w:autoSpaceDE w:val="0"/>
                              <w:rPr>
                                <w:rFonts w:ascii="Comic Sans MS" w:hAnsi="Comic Sans MS" w:cs="Gill Sans"/>
                              </w:rPr>
                            </w:pPr>
                          </w:p>
                          <w:p w14:paraId="22FE97E6" w14:textId="14510E50" w:rsidR="00AB6530" w:rsidRDefault="00AB6530" w:rsidP="00CE29CE">
                            <w:pPr>
                              <w:autoSpaceDE w:val="0"/>
                              <w:rPr>
                                <w:rFonts w:ascii="Comic Sans MS" w:hAnsi="Comic Sans MS" w:cs="Gill Sans"/>
                              </w:rPr>
                            </w:pPr>
                            <w:r>
                              <w:rPr>
                                <w:rFonts w:ascii="Comic Sans MS" w:hAnsi="Comic Sans MS" w:cs="Gill Sans"/>
                              </w:rPr>
                              <w:t>B.</w:t>
                            </w:r>
                          </w:p>
                          <w:p w14:paraId="1C160881" w14:textId="1DB58C09" w:rsidR="00AB6530" w:rsidRDefault="00AB6530" w:rsidP="00CE29CE">
                            <w:pPr>
                              <w:autoSpaceDE w:val="0"/>
                              <w:rPr>
                                <w:rFonts w:ascii="Comic Sans MS" w:hAnsi="Comic Sans MS" w:cs="Gill Sans"/>
                              </w:rPr>
                            </w:pPr>
                            <w:r>
                              <w:rPr>
                                <w:rFonts w:ascii="Comic Sans MS" w:hAnsi="Comic Sans MS" w:cs="Gill Sans"/>
                              </w:rPr>
                              <w:t xml:space="preserve">Looking ahead to next year, write a one-verse poem that sets down your thoughts, concerns and expectations of what it will be like to become </w:t>
                            </w:r>
                            <w:proofErr w:type="gramStart"/>
                            <w:r>
                              <w:rPr>
                                <w:rFonts w:ascii="Comic Sans MS" w:hAnsi="Comic Sans MS" w:cs="Gill Sans"/>
                              </w:rPr>
                              <w:t>a</w:t>
                            </w:r>
                            <w:proofErr w:type="gramEnd"/>
                            <w:r>
                              <w:rPr>
                                <w:rFonts w:ascii="Comic Sans MS" w:hAnsi="Comic Sans MS" w:cs="Gill San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omic Sans MS" w:hAnsi="Comic Sans MS" w:cs="Gill Sans"/>
                              </w:rPr>
                              <w:t>Yr</w:t>
                            </w:r>
                            <w:proofErr w:type="spellEnd"/>
                            <w:r>
                              <w:rPr>
                                <w:rFonts w:ascii="Comic Sans MS" w:hAnsi="Comic Sans MS" w:cs="Gill Sans"/>
                              </w:rPr>
                              <w:t xml:space="preserve"> 8 student at Somerville.</w:t>
                            </w:r>
                          </w:p>
                          <w:p w14:paraId="29DA9E75" w14:textId="40EAE798" w:rsidR="00AB6530" w:rsidRDefault="00AB6530" w:rsidP="00CE29CE">
                            <w:pPr>
                              <w:autoSpaceDE w:val="0"/>
                              <w:rPr>
                                <w:rFonts w:ascii="Comic Sans MS" w:hAnsi="Comic Sans MS" w:cs="Gill Sans"/>
                              </w:rPr>
                            </w:pPr>
                            <w:r>
                              <w:rPr>
                                <w:rFonts w:ascii="Comic Sans MS" w:hAnsi="Comic Sans MS" w:cs="Gill Sans"/>
                              </w:rPr>
                              <w:t xml:space="preserve">Use some of the techniques </w:t>
                            </w:r>
                            <w:proofErr w:type="spellStart"/>
                            <w:r>
                              <w:rPr>
                                <w:rFonts w:ascii="Comic Sans MS" w:hAnsi="Comic Sans MS" w:cs="Gill Sans"/>
                              </w:rPr>
                              <w:t>McGough</w:t>
                            </w:r>
                            <w:proofErr w:type="spellEnd"/>
                            <w:r>
                              <w:rPr>
                                <w:rFonts w:ascii="Comic Sans MS" w:hAnsi="Comic Sans MS" w:cs="Gill Sans"/>
                              </w:rPr>
                              <w:t xml:space="preserve"> employs to give your poem relevance.</w:t>
                            </w:r>
                          </w:p>
                          <w:p w14:paraId="7CE6E4F8" w14:textId="77777777" w:rsidR="00AB6530" w:rsidRDefault="00AB6530" w:rsidP="00CE29CE">
                            <w:pPr>
                              <w:autoSpaceDE w:val="0"/>
                              <w:rPr>
                                <w:rFonts w:ascii="Comic Sans MS" w:hAnsi="Comic Sans MS" w:cs="Gill Sans"/>
                              </w:rPr>
                            </w:pPr>
                          </w:p>
                          <w:p w14:paraId="0EC38278" w14:textId="72C0A5A5" w:rsidR="00AB6530" w:rsidRDefault="00AB6530" w:rsidP="00CE29CE">
                            <w:pPr>
                              <w:autoSpaceDE w:val="0"/>
                              <w:rPr>
                                <w:rFonts w:ascii="Comic Sans MS" w:hAnsi="Comic Sans MS" w:cs="Gill Sans"/>
                              </w:rPr>
                            </w:pPr>
                            <w:r>
                              <w:rPr>
                                <w:rFonts w:ascii="Comic Sans MS" w:hAnsi="Comic Sans MS" w:cs="Gill Sans"/>
                              </w:rPr>
                              <w:t>C.</w:t>
                            </w:r>
                          </w:p>
                          <w:p w14:paraId="58C9FD0D" w14:textId="1729E648" w:rsidR="00AB6530" w:rsidRDefault="00AB6530" w:rsidP="00CE29CE">
                            <w:pPr>
                              <w:autoSpaceDE w:val="0"/>
                              <w:rPr>
                                <w:rFonts w:ascii="Comic Sans MS" w:hAnsi="Comic Sans MS" w:cs="Gill Sans"/>
                              </w:rPr>
                            </w:pPr>
                            <w:r>
                              <w:rPr>
                                <w:rFonts w:ascii="Comic Sans MS" w:hAnsi="Comic Sans MS" w:cs="Gill Sans"/>
                              </w:rPr>
                              <w:t xml:space="preserve">Prepare a short biography on the poet, Roger </w:t>
                            </w:r>
                            <w:proofErr w:type="spellStart"/>
                            <w:r>
                              <w:rPr>
                                <w:rFonts w:ascii="Comic Sans MS" w:hAnsi="Comic Sans MS" w:cs="Gill Sans"/>
                              </w:rPr>
                              <w:t>McGough</w:t>
                            </w:r>
                            <w:proofErr w:type="spellEnd"/>
                            <w:r>
                              <w:rPr>
                                <w:rFonts w:ascii="Comic Sans MS" w:hAnsi="Comic Sans MS" w:cs="Gill Sans"/>
                              </w:rPr>
                              <w:t>. If you are able to read some of his other works, copy one of his poems into your homework book and write what it was that appealed to you.</w:t>
                            </w:r>
                          </w:p>
                          <w:p w14:paraId="7D70FDAC" w14:textId="77777777" w:rsidR="00AB6530" w:rsidRDefault="00AB6530" w:rsidP="00CE29CE">
                            <w:pPr>
                              <w:autoSpaceDE w:val="0"/>
                              <w:rPr>
                                <w:rFonts w:ascii="Comic Sans MS" w:hAnsi="Comic Sans MS" w:cs="Gill Sans"/>
                              </w:rPr>
                            </w:pPr>
                          </w:p>
                          <w:p w14:paraId="4951334E" w14:textId="77777777" w:rsidR="00AB6530" w:rsidRDefault="00AB6530" w:rsidP="00CE29CE">
                            <w:pPr>
                              <w:autoSpaceDE w:val="0"/>
                              <w:rPr>
                                <w:rFonts w:ascii="Comic Sans MS" w:hAnsi="Comic Sans MS" w:cs="Gill Sans"/>
                              </w:rPr>
                            </w:pPr>
                          </w:p>
                          <w:p w14:paraId="4B2A1765" w14:textId="77777777" w:rsidR="00AB6530" w:rsidRPr="00CE29CE" w:rsidRDefault="00AB6530" w:rsidP="00CE29CE">
                            <w:pPr>
                              <w:autoSpaceDE w:val="0"/>
                              <w:rPr>
                                <w:rFonts w:ascii="Comic Sans MS" w:eastAsia="Verdana-Bold" w:hAnsi="Comic Sans MS" w:cs="Verdana-Bold"/>
                                <w:color w:val="000000"/>
                              </w:rPr>
                            </w:pPr>
                          </w:p>
                          <w:p w14:paraId="767F9BC7" w14:textId="77777777" w:rsidR="00AB6530" w:rsidRPr="00774F77" w:rsidRDefault="00AB6530" w:rsidP="00CE29CE">
                            <w:pPr>
                              <w:autoSpaceDE w:val="0"/>
                              <w:rPr>
                                <w:rFonts w:ascii="Comic Sans MS" w:eastAsia="Verdana-Bold" w:hAnsi="Comic Sans MS" w:cs="Verdana-Bold"/>
                                <w:color w:val="000000"/>
                              </w:rPr>
                            </w:pPr>
                            <w:bookmarkStart w:id="0" w:name="_GoBack"/>
                            <w:bookmarkEnd w:id="0"/>
                          </w:p>
                          <w:p w14:paraId="44582044" w14:textId="77777777" w:rsidR="00AB6530" w:rsidRDefault="00AB6530" w:rsidP="00774F77">
                            <w:pPr>
                              <w:autoSpaceDE w:val="0"/>
                              <w:rPr>
                                <w:rFonts w:ascii="Comic Sans MS" w:eastAsia="Verdana-Bold" w:hAnsi="Comic Sans MS" w:cs="Verdana-Bold"/>
                                <w:color w:val="000000"/>
                              </w:rPr>
                            </w:pPr>
                          </w:p>
                          <w:p w14:paraId="7312DEFE" w14:textId="77777777" w:rsidR="00AB6530" w:rsidRPr="00774F77" w:rsidRDefault="00AB6530" w:rsidP="00774F77">
                            <w:pPr>
                              <w:autoSpaceDE w:val="0"/>
                              <w:rPr>
                                <w:rFonts w:ascii="Comic Sans MS" w:eastAsia="Verdana-Bold" w:hAnsi="Comic Sans MS" w:cs="Verdana-Bold"/>
                                <w:color w:val="000000"/>
                              </w:rPr>
                            </w:pPr>
                          </w:p>
                          <w:p w14:paraId="713BA9DF" w14:textId="66D7BEF3" w:rsidR="00AB6530" w:rsidRDefault="00AB6530" w:rsidP="00CE29CE">
                            <w:pPr>
                              <w:autoSpaceDE w:val="0"/>
                              <w:rPr>
                                <w:rFonts w:ascii="Comic Sans MS" w:eastAsia="Verdana-Bold" w:hAnsi="Comic Sans MS" w:cs="Verdana-Bold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774F77">
                              <w:rPr>
                                <w:rFonts w:ascii="Comic Sans MS" w:eastAsia="Verdana-Bold" w:hAnsi="Comic Sans MS" w:cs="Verdana-Bold"/>
                                <w:color w:val="000000"/>
                              </w:rPr>
                              <w:t xml:space="preserve">    </w:t>
                            </w:r>
                          </w:p>
                          <w:p w14:paraId="7DC56B3B" w14:textId="77777777" w:rsidR="00AB6530" w:rsidRPr="00F068DA" w:rsidRDefault="00AB6530" w:rsidP="00CE29CE">
                            <w:pPr>
                              <w:autoSpaceDE w:val="0"/>
                              <w:rPr>
                                <w:rFonts w:ascii="Comic Sans MS" w:eastAsia="Verdana-Bold" w:hAnsi="Comic Sans MS" w:cs="Verdana-Bold"/>
                                <w:color w:val="000000"/>
                              </w:rPr>
                            </w:pPr>
                          </w:p>
                          <w:p w14:paraId="25CAA0A8" w14:textId="13A9D71F" w:rsidR="00AB6530" w:rsidRPr="007203DE" w:rsidRDefault="00AB6530" w:rsidP="007203DE">
                            <w:pPr>
                              <w:autoSpaceDE w:val="0"/>
                              <w:rPr>
                                <w:rFonts w:ascii="Comic Sans MS" w:eastAsia="Verdana-Bold" w:hAnsi="Comic Sans MS" w:cs="Verdana-Bold"/>
                                <w:color w:val="000000"/>
                              </w:rPr>
                            </w:pPr>
                          </w:p>
                          <w:p w14:paraId="43AF9409" w14:textId="77777777" w:rsidR="00AB6530" w:rsidRDefault="00AB653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0" type="#_x0000_t202" style="position:absolute;left:0;text-align:left;margin-left:331.2pt;margin-top:-2.7pt;width:360.8pt;height:539.2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" filled="f" stroked="f">
                <v:textbox>
                  <w:txbxContent>
                    <w:p w14:paraId="3D7428A1" w14:textId="77777777" w:rsidR="00AB6530" w:rsidRDefault="00AB6530" w:rsidP="00774F77">
                      <w:pPr>
                        <w:autoSpaceDE w:val="0"/>
                        <w:jc w:val="center"/>
                        <w:rPr>
                          <w:rFonts w:ascii="Comic Sans MS" w:eastAsia="Verdana-Bold" w:hAnsi="Comic Sans MS" w:cs="Verdana-Bold"/>
                          <w:color w:val="000000"/>
                        </w:rPr>
                      </w:pPr>
                    </w:p>
                    <w:p w14:paraId="2C47857A" w14:textId="77777777" w:rsidR="00AB6530" w:rsidRDefault="00AB6530" w:rsidP="00774F77">
                      <w:pPr>
                        <w:autoSpaceDE w:val="0"/>
                        <w:jc w:val="center"/>
                        <w:rPr>
                          <w:rFonts w:ascii="Comic Sans MS" w:eastAsia="Verdana-Bold" w:hAnsi="Comic Sans MS" w:cs="Verdana-Bold"/>
                          <w:color w:val="000000"/>
                        </w:rPr>
                      </w:pPr>
                    </w:p>
                    <w:p w14:paraId="75AE8CB0" w14:textId="2E631F6D" w:rsidR="00AB6530" w:rsidRDefault="00AB6530" w:rsidP="00774F77">
                      <w:pPr>
                        <w:autoSpaceDE w:val="0"/>
                        <w:jc w:val="center"/>
                        <w:rPr>
                          <w:rFonts w:ascii="Comic Sans MS" w:eastAsia="Verdana-Bold" w:hAnsi="Comic Sans MS" w:cs="Verdana-Bold"/>
                          <w:color w:val="000000"/>
                        </w:rPr>
                      </w:pPr>
                      <w:r w:rsidRPr="00774F77">
                        <w:rPr>
                          <w:rFonts w:ascii="Comic Sans MS" w:eastAsia="Verdana-Bold" w:hAnsi="Comic Sans MS" w:cs="Verdana-Bold"/>
                          <w:color w:val="000000"/>
                        </w:rPr>
                        <w:t>P</w:t>
                      </w:r>
                      <w:r>
                        <w:rPr>
                          <w:rFonts w:ascii="Comic Sans MS" w:eastAsia="Verdana-Bold" w:hAnsi="Comic Sans MS" w:cs="Verdana-Bold"/>
                          <w:color w:val="000000"/>
                        </w:rPr>
                        <w:t>oetry Corner</w:t>
                      </w:r>
                    </w:p>
                    <w:p w14:paraId="013FBA50" w14:textId="77777777" w:rsidR="00AB6530" w:rsidRDefault="00AB6530" w:rsidP="00CE29CE">
                      <w:pPr>
                        <w:autoSpaceDE w:val="0"/>
                        <w:rPr>
                          <w:rFonts w:ascii="Comic Sans MS" w:eastAsia="Verdana-Bold" w:hAnsi="Comic Sans MS" w:cs="Verdana-Bold"/>
                          <w:color w:val="000000"/>
                        </w:rPr>
                      </w:pPr>
                    </w:p>
                    <w:p w14:paraId="04DB4311" w14:textId="6AA898E6" w:rsidR="00AB6530" w:rsidRDefault="00AB6530" w:rsidP="00CE29CE">
                      <w:pPr>
                        <w:autoSpaceDE w:val="0"/>
                        <w:rPr>
                          <w:rFonts w:ascii="Comic Sans MS" w:eastAsia="Verdana-Bold" w:hAnsi="Comic Sans MS" w:cs="Verdana-Bold"/>
                          <w:color w:val="000000"/>
                        </w:rPr>
                      </w:pPr>
                      <w:r>
                        <w:rPr>
                          <w:rFonts w:ascii="Comic Sans MS" w:eastAsia="Verdana-Bold" w:hAnsi="Comic Sans MS" w:cs="Verdana-Bold"/>
                          <w:color w:val="000000"/>
                        </w:rPr>
                        <w:t>A.</w:t>
                      </w:r>
                    </w:p>
                    <w:p w14:paraId="2BB96972" w14:textId="5AF19721" w:rsidR="00AB6530" w:rsidRDefault="00AB6530" w:rsidP="00CE29CE">
                      <w:pPr>
                        <w:autoSpaceDE w:val="0"/>
                        <w:rPr>
                          <w:rFonts w:ascii="Comic Sans MS" w:eastAsia="Verdana-Bold" w:hAnsi="Comic Sans MS" w:cs="Verdana-Bold"/>
                          <w:color w:val="000000"/>
                        </w:rPr>
                      </w:pPr>
                      <w:r>
                        <w:rPr>
                          <w:rFonts w:ascii="Comic Sans MS" w:eastAsia="Verdana-Bold" w:hAnsi="Comic Sans MS" w:cs="Verdana-Bold"/>
                          <w:color w:val="000000"/>
                        </w:rPr>
                        <w:t xml:space="preserve">Show the poem ‘First day of School’ by Roger </w:t>
                      </w:r>
                      <w:proofErr w:type="spellStart"/>
                      <w:r>
                        <w:rPr>
                          <w:rFonts w:ascii="Comic Sans MS" w:eastAsia="Verdana-Bold" w:hAnsi="Comic Sans MS" w:cs="Verdana-Bold"/>
                          <w:color w:val="000000"/>
                        </w:rPr>
                        <w:t>McGough</w:t>
                      </w:r>
                      <w:proofErr w:type="spellEnd"/>
                      <w:r>
                        <w:rPr>
                          <w:rFonts w:ascii="Comic Sans MS" w:eastAsia="Verdana-Bold" w:hAnsi="Comic Sans MS" w:cs="Verdana-Bold"/>
                          <w:color w:val="000000"/>
                        </w:rPr>
                        <w:t>, to a relative at home.</w:t>
                      </w:r>
                    </w:p>
                    <w:p w14:paraId="1E6E5B80" w14:textId="6CA06E86" w:rsidR="00AB6530" w:rsidRDefault="00AB6530" w:rsidP="00CE29CE">
                      <w:pPr>
                        <w:autoSpaceDE w:val="0"/>
                        <w:rPr>
                          <w:rFonts w:ascii="Comic Sans MS" w:eastAsia="Verdana-Bold" w:hAnsi="Comic Sans MS" w:cs="Verdana-Bold"/>
                          <w:color w:val="000000"/>
                        </w:rPr>
                      </w:pPr>
                      <w:r>
                        <w:rPr>
                          <w:rFonts w:ascii="Comic Sans MS" w:eastAsia="Verdana-Bold" w:hAnsi="Comic Sans MS" w:cs="Verdana-Bold"/>
                          <w:color w:val="000000"/>
                        </w:rPr>
                        <w:t>Before you ask them any questions predict what you think their responses will be.</w:t>
                      </w:r>
                    </w:p>
                    <w:p w14:paraId="166B1393" w14:textId="72B1E435" w:rsidR="00AB6530" w:rsidRDefault="00AB6530" w:rsidP="00CE29CE">
                      <w:pPr>
                        <w:autoSpaceDE w:val="0"/>
                        <w:rPr>
                          <w:rFonts w:ascii="Comic Sans MS" w:eastAsia="Verdana-Bold" w:hAnsi="Comic Sans MS" w:cs="Verdana-Bold"/>
                          <w:color w:val="000000"/>
                        </w:rPr>
                      </w:pPr>
                      <w:r>
                        <w:rPr>
                          <w:rFonts w:ascii="Comic Sans MS" w:eastAsia="Verdana-Bold" w:hAnsi="Comic Sans MS" w:cs="Verdana-Bold"/>
                          <w:color w:val="000000"/>
                        </w:rPr>
                        <w:t>Write the questions you will ask them (between 3-4) in your homework book and record their answers.</w:t>
                      </w:r>
                    </w:p>
                    <w:p w14:paraId="24DAA327" w14:textId="0D6E8098" w:rsidR="00AB6530" w:rsidRDefault="00AB6530" w:rsidP="00CE29CE">
                      <w:pPr>
                        <w:autoSpaceDE w:val="0"/>
                        <w:rPr>
                          <w:rFonts w:ascii="Comic Sans MS" w:eastAsia="Verdana-Bold" w:hAnsi="Comic Sans MS" w:cs="Verdana-Bold"/>
                          <w:color w:val="000000"/>
                        </w:rPr>
                      </w:pPr>
                      <w:r>
                        <w:rPr>
                          <w:rFonts w:ascii="Comic Sans MS" w:eastAsia="Verdana-Bold" w:hAnsi="Comic Sans MS" w:cs="Verdana-Bold"/>
                          <w:color w:val="000000"/>
                        </w:rPr>
                        <w:t>Were your predictions correct?</w:t>
                      </w:r>
                    </w:p>
                    <w:p w14:paraId="2D8CCBAD" w14:textId="5AA00E4B" w:rsidR="00AB6530" w:rsidRDefault="00AB6530" w:rsidP="00CE29CE">
                      <w:pPr>
                        <w:autoSpaceDE w:val="0"/>
                        <w:rPr>
                          <w:rFonts w:ascii="Comic Sans MS" w:hAnsi="Comic Sans MS" w:cs="Gill Sans"/>
                        </w:rPr>
                      </w:pPr>
                      <w:r w:rsidRPr="00CE29CE">
                        <w:rPr>
                          <w:rFonts w:ascii="Comic Sans MS" w:hAnsi="Comic Sans MS" w:cs="Gill Sans"/>
                        </w:rPr>
                        <w:t xml:space="preserve">What does this tell you about the relevance of </w:t>
                      </w:r>
                      <w:proofErr w:type="spellStart"/>
                      <w:r w:rsidRPr="00CE29CE">
                        <w:rPr>
                          <w:rFonts w:ascii="Comic Sans MS" w:hAnsi="Comic Sans MS" w:cs="Gill Sans"/>
                        </w:rPr>
                        <w:t>McGough’s</w:t>
                      </w:r>
                      <w:proofErr w:type="spellEnd"/>
                      <w:r w:rsidRPr="00CE29CE">
                        <w:rPr>
                          <w:rFonts w:ascii="Comic Sans MS" w:hAnsi="Comic Sans MS" w:cs="Gill Sans"/>
                        </w:rPr>
                        <w:t xml:space="preserve"> poem?</w:t>
                      </w:r>
                    </w:p>
                    <w:p w14:paraId="60FE9DF5" w14:textId="77777777" w:rsidR="00AB6530" w:rsidRDefault="00AB6530" w:rsidP="00CE29CE">
                      <w:pPr>
                        <w:autoSpaceDE w:val="0"/>
                        <w:rPr>
                          <w:rFonts w:ascii="Comic Sans MS" w:hAnsi="Comic Sans MS" w:cs="Gill Sans"/>
                        </w:rPr>
                      </w:pPr>
                    </w:p>
                    <w:p w14:paraId="22FE97E6" w14:textId="14510E50" w:rsidR="00AB6530" w:rsidRDefault="00AB6530" w:rsidP="00CE29CE">
                      <w:pPr>
                        <w:autoSpaceDE w:val="0"/>
                        <w:rPr>
                          <w:rFonts w:ascii="Comic Sans MS" w:hAnsi="Comic Sans MS" w:cs="Gill Sans"/>
                        </w:rPr>
                      </w:pPr>
                      <w:r>
                        <w:rPr>
                          <w:rFonts w:ascii="Comic Sans MS" w:hAnsi="Comic Sans MS" w:cs="Gill Sans"/>
                        </w:rPr>
                        <w:t>B.</w:t>
                      </w:r>
                    </w:p>
                    <w:p w14:paraId="1C160881" w14:textId="1DB58C09" w:rsidR="00AB6530" w:rsidRDefault="00AB6530" w:rsidP="00CE29CE">
                      <w:pPr>
                        <w:autoSpaceDE w:val="0"/>
                        <w:rPr>
                          <w:rFonts w:ascii="Comic Sans MS" w:hAnsi="Comic Sans MS" w:cs="Gill Sans"/>
                        </w:rPr>
                      </w:pPr>
                      <w:r>
                        <w:rPr>
                          <w:rFonts w:ascii="Comic Sans MS" w:hAnsi="Comic Sans MS" w:cs="Gill Sans"/>
                        </w:rPr>
                        <w:t xml:space="preserve">Looking ahead to next year, write a one-verse poem that sets down your thoughts, concerns and expectations of what it will be like to become </w:t>
                      </w:r>
                      <w:proofErr w:type="gramStart"/>
                      <w:r>
                        <w:rPr>
                          <w:rFonts w:ascii="Comic Sans MS" w:hAnsi="Comic Sans MS" w:cs="Gill Sans"/>
                        </w:rPr>
                        <w:t>a</w:t>
                      </w:r>
                      <w:proofErr w:type="gramEnd"/>
                      <w:r>
                        <w:rPr>
                          <w:rFonts w:ascii="Comic Sans MS" w:hAnsi="Comic Sans MS" w:cs="Gill San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mic Sans MS" w:hAnsi="Comic Sans MS" w:cs="Gill Sans"/>
                        </w:rPr>
                        <w:t>Yr</w:t>
                      </w:r>
                      <w:proofErr w:type="spellEnd"/>
                      <w:r>
                        <w:rPr>
                          <w:rFonts w:ascii="Comic Sans MS" w:hAnsi="Comic Sans MS" w:cs="Gill Sans"/>
                        </w:rPr>
                        <w:t xml:space="preserve"> 8 student at Somerville.</w:t>
                      </w:r>
                    </w:p>
                    <w:p w14:paraId="29DA9E75" w14:textId="40EAE798" w:rsidR="00AB6530" w:rsidRDefault="00AB6530" w:rsidP="00CE29CE">
                      <w:pPr>
                        <w:autoSpaceDE w:val="0"/>
                        <w:rPr>
                          <w:rFonts w:ascii="Comic Sans MS" w:hAnsi="Comic Sans MS" w:cs="Gill Sans"/>
                        </w:rPr>
                      </w:pPr>
                      <w:r>
                        <w:rPr>
                          <w:rFonts w:ascii="Comic Sans MS" w:hAnsi="Comic Sans MS" w:cs="Gill Sans"/>
                        </w:rPr>
                        <w:t xml:space="preserve">Use some of the techniques </w:t>
                      </w:r>
                      <w:proofErr w:type="spellStart"/>
                      <w:r>
                        <w:rPr>
                          <w:rFonts w:ascii="Comic Sans MS" w:hAnsi="Comic Sans MS" w:cs="Gill Sans"/>
                        </w:rPr>
                        <w:t>McGough</w:t>
                      </w:r>
                      <w:proofErr w:type="spellEnd"/>
                      <w:r>
                        <w:rPr>
                          <w:rFonts w:ascii="Comic Sans MS" w:hAnsi="Comic Sans MS" w:cs="Gill Sans"/>
                        </w:rPr>
                        <w:t xml:space="preserve"> employs to give your poem relevance.</w:t>
                      </w:r>
                    </w:p>
                    <w:p w14:paraId="7CE6E4F8" w14:textId="77777777" w:rsidR="00AB6530" w:rsidRDefault="00AB6530" w:rsidP="00CE29CE">
                      <w:pPr>
                        <w:autoSpaceDE w:val="0"/>
                        <w:rPr>
                          <w:rFonts w:ascii="Comic Sans MS" w:hAnsi="Comic Sans MS" w:cs="Gill Sans"/>
                        </w:rPr>
                      </w:pPr>
                    </w:p>
                    <w:p w14:paraId="0EC38278" w14:textId="72C0A5A5" w:rsidR="00AB6530" w:rsidRDefault="00AB6530" w:rsidP="00CE29CE">
                      <w:pPr>
                        <w:autoSpaceDE w:val="0"/>
                        <w:rPr>
                          <w:rFonts w:ascii="Comic Sans MS" w:hAnsi="Comic Sans MS" w:cs="Gill Sans"/>
                        </w:rPr>
                      </w:pPr>
                      <w:r>
                        <w:rPr>
                          <w:rFonts w:ascii="Comic Sans MS" w:hAnsi="Comic Sans MS" w:cs="Gill Sans"/>
                        </w:rPr>
                        <w:t>C.</w:t>
                      </w:r>
                    </w:p>
                    <w:p w14:paraId="58C9FD0D" w14:textId="1729E648" w:rsidR="00AB6530" w:rsidRDefault="00AB6530" w:rsidP="00CE29CE">
                      <w:pPr>
                        <w:autoSpaceDE w:val="0"/>
                        <w:rPr>
                          <w:rFonts w:ascii="Comic Sans MS" w:hAnsi="Comic Sans MS" w:cs="Gill Sans"/>
                        </w:rPr>
                      </w:pPr>
                      <w:r>
                        <w:rPr>
                          <w:rFonts w:ascii="Comic Sans MS" w:hAnsi="Comic Sans MS" w:cs="Gill Sans"/>
                        </w:rPr>
                        <w:t xml:space="preserve">Prepare a short biography on the poet, Roger </w:t>
                      </w:r>
                      <w:proofErr w:type="spellStart"/>
                      <w:r>
                        <w:rPr>
                          <w:rFonts w:ascii="Comic Sans MS" w:hAnsi="Comic Sans MS" w:cs="Gill Sans"/>
                        </w:rPr>
                        <w:t>McGough</w:t>
                      </w:r>
                      <w:proofErr w:type="spellEnd"/>
                      <w:r>
                        <w:rPr>
                          <w:rFonts w:ascii="Comic Sans MS" w:hAnsi="Comic Sans MS" w:cs="Gill Sans"/>
                        </w:rPr>
                        <w:t>. If you are able to read some of his other works, copy one of his poems into your homework book and write what it was that appealed to you.</w:t>
                      </w:r>
                    </w:p>
                    <w:p w14:paraId="7D70FDAC" w14:textId="77777777" w:rsidR="00AB6530" w:rsidRDefault="00AB6530" w:rsidP="00CE29CE">
                      <w:pPr>
                        <w:autoSpaceDE w:val="0"/>
                        <w:rPr>
                          <w:rFonts w:ascii="Comic Sans MS" w:hAnsi="Comic Sans MS" w:cs="Gill Sans"/>
                        </w:rPr>
                      </w:pPr>
                    </w:p>
                    <w:p w14:paraId="4951334E" w14:textId="77777777" w:rsidR="00AB6530" w:rsidRDefault="00AB6530" w:rsidP="00CE29CE">
                      <w:pPr>
                        <w:autoSpaceDE w:val="0"/>
                        <w:rPr>
                          <w:rFonts w:ascii="Comic Sans MS" w:hAnsi="Comic Sans MS" w:cs="Gill Sans"/>
                        </w:rPr>
                      </w:pPr>
                    </w:p>
                    <w:p w14:paraId="4B2A1765" w14:textId="77777777" w:rsidR="00AB6530" w:rsidRPr="00CE29CE" w:rsidRDefault="00AB6530" w:rsidP="00CE29CE">
                      <w:pPr>
                        <w:autoSpaceDE w:val="0"/>
                        <w:rPr>
                          <w:rFonts w:ascii="Comic Sans MS" w:eastAsia="Verdana-Bold" w:hAnsi="Comic Sans MS" w:cs="Verdana-Bold"/>
                          <w:color w:val="000000"/>
                        </w:rPr>
                      </w:pPr>
                    </w:p>
                    <w:p w14:paraId="767F9BC7" w14:textId="77777777" w:rsidR="00AB6530" w:rsidRPr="00774F77" w:rsidRDefault="00AB6530" w:rsidP="00CE29CE">
                      <w:pPr>
                        <w:autoSpaceDE w:val="0"/>
                        <w:rPr>
                          <w:rFonts w:ascii="Comic Sans MS" w:eastAsia="Verdana-Bold" w:hAnsi="Comic Sans MS" w:cs="Verdana-Bold"/>
                          <w:color w:val="000000"/>
                        </w:rPr>
                      </w:pPr>
                      <w:bookmarkStart w:id="1" w:name="_GoBack"/>
                      <w:bookmarkEnd w:id="1"/>
                    </w:p>
                    <w:p w14:paraId="44582044" w14:textId="77777777" w:rsidR="00AB6530" w:rsidRDefault="00AB6530" w:rsidP="00774F77">
                      <w:pPr>
                        <w:autoSpaceDE w:val="0"/>
                        <w:rPr>
                          <w:rFonts w:ascii="Comic Sans MS" w:eastAsia="Verdana-Bold" w:hAnsi="Comic Sans MS" w:cs="Verdana-Bold"/>
                          <w:color w:val="000000"/>
                        </w:rPr>
                      </w:pPr>
                    </w:p>
                    <w:p w14:paraId="7312DEFE" w14:textId="77777777" w:rsidR="00AB6530" w:rsidRPr="00774F77" w:rsidRDefault="00AB6530" w:rsidP="00774F77">
                      <w:pPr>
                        <w:autoSpaceDE w:val="0"/>
                        <w:rPr>
                          <w:rFonts w:ascii="Comic Sans MS" w:eastAsia="Verdana-Bold" w:hAnsi="Comic Sans MS" w:cs="Verdana-Bold"/>
                          <w:color w:val="000000"/>
                        </w:rPr>
                      </w:pPr>
                    </w:p>
                    <w:p w14:paraId="713BA9DF" w14:textId="66D7BEF3" w:rsidR="00AB6530" w:rsidRDefault="00AB6530" w:rsidP="00CE29CE">
                      <w:pPr>
                        <w:autoSpaceDE w:val="0"/>
                        <w:rPr>
                          <w:rFonts w:ascii="Comic Sans MS" w:eastAsia="Verdana-Bold" w:hAnsi="Comic Sans MS" w:cs="Verdana-Bold"/>
                          <w:color w:val="000000"/>
                          <w:sz w:val="22"/>
                          <w:szCs w:val="22"/>
                        </w:rPr>
                      </w:pPr>
                      <w:r w:rsidRPr="00774F77">
                        <w:rPr>
                          <w:rFonts w:ascii="Comic Sans MS" w:eastAsia="Verdana-Bold" w:hAnsi="Comic Sans MS" w:cs="Verdana-Bold"/>
                          <w:color w:val="000000"/>
                        </w:rPr>
                        <w:t xml:space="preserve">    </w:t>
                      </w:r>
                    </w:p>
                    <w:p w14:paraId="7DC56B3B" w14:textId="77777777" w:rsidR="00AB6530" w:rsidRPr="00F068DA" w:rsidRDefault="00AB6530" w:rsidP="00CE29CE">
                      <w:pPr>
                        <w:autoSpaceDE w:val="0"/>
                        <w:rPr>
                          <w:rFonts w:ascii="Comic Sans MS" w:eastAsia="Verdana-Bold" w:hAnsi="Comic Sans MS" w:cs="Verdana-Bold"/>
                          <w:color w:val="000000"/>
                        </w:rPr>
                      </w:pPr>
                    </w:p>
                    <w:p w14:paraId="25CAA0A8" w14:textId="13A9D71F" w:rsidR="00AB6530" w:rsidRPr="007203DE" w:rsidRDefault="00AB6530" w:rsidP="007203DE">
                      <w:pPr>
                        <w:autoSpaceDE w:val="0"/>
                        <w:rPr>
                          <w:rFonts w:ascii="Comic Sans MS" w:eastAsia="Verdana-Bold" w:hAnsi="Comic Sans MS" w:cs="Verdana-Bold"/>
                          <w:color w:val="000000"/>
                        </w:rPr>
                      </w:pPr>
                    </w:p>
                    <w:p w14:paraId="43AF9409" w14:textId="77777777" w:rsidR="00AB6530" w:rsidRDefault="00AB6530"/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Verdana" w:hAnsi="Verdana" w:cs="Verdana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60507D3F" wp14:editId="31C76487">
                <wp:simplePos x="0" y="0"/>
                <wp:positionH relativeFrom="column">
                  <wp:posOffset>-477520</wp:posOffset>
                </wp:positionH>
                <wp:positionV relativeFrom="paragraph">
                  <wp:posOffset>-116205</wp:posOffset>
                </wp:positionV>
                <wp:extent cx="4399280" cy="7122160"/>
                <wp:effectExtent l="0" t="0" r="0" b="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99280" cy="7122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514A43" w14:textId="7B5A9122" w:rsidR="00AB6530" w:rsidRDefault="00AB6530" w:rsidP="007203DE">
                            <w:pPr>
                              <w:autoSpaceDE w:val="0"/>
                              <w:rPr>
                                <w:rFonts w:ascii="Comic Sans MS" w:eastAsia="Arial-BoldMT" w:hAnsi="Comic Sans MS" w:cs="Arial-BoldM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eastAsia="Verdana" w:hAnsi="Comic Sans MS" w:cs="Verdana"/>
                                <w:b/>
                                <w:bCs/>
                              </w:rPr>
                              <w:t xml:space="preserve"> </w:t>
                            </w:r>
                          </w:p>
                          <w:p w14:paraId="14FFBB76" w14:textId="55981B32" w:rsidR="00AB6530" w:rsidRDefault="00AB6530" w:rsidP="00A121B2">
                            <w:pPr>
                              <w:autoSpaceDE w:val="0"/>
                              <w:jc w:val="center"/>
                              <w:rPr>
                                <w:rFonts w:ascii="Comic Sans MS" w:eastAsia="Verdana" w:hAnsi="Comic Sans MS" w:cs="Verdana"/>
                                <w:color w:val="000000"/>
                              </w:rPr>
                            </w:pPr>
                            <w:r>
                              <w:rPr>
                                <w:rFonts w:ascii="Comic Sans MS" w:eastAsia="Verdana" w:hAnsi="Comic Sans MS" w:cs="Verdana"/>
                                <w:color w:val="000000"/>
                              </w:rPr>
                              <w:t xml:space="preserve">Multi-Task Activity </w:t>
                            </w:r>
                            <w:proofErr w:type="spellStart"/>
                            <w:r>
                              <w:rPr>
                                <w:rFonts w:ascii="Comic Sans MS" w:eastAsia="Verdana" w:hAnsi="Comic Sans MS" w:cs="Verdana"/>
                                <w:color w:val="000000"/>
                              </w:rPr>
                              <w:t>Challange</w:t>
                            </w:r>
                            <w:proofErr w:type="spellEnd"/>
                          </w:p>
                          <w:p w14:paraId="1E7A3D57" w14:textId="77777777" w:rsidR="00AB6530" w:rsidRDefault="00AB6530" w:rsidP="00A121B2">
                            <w:pPr>
                              <w:autoSpaceDE w:val="0"/>
                              <w:rPr>
                                <w:rFonts w:ascii="Comic Sans MS" w:eastAsia="Verdana" w:hAnsi="Comic Sans MS" w:cs="Verdana"/>
                                <w:color w:val="000000"/>
                              </w:rPr>
                            </w:pPr>
                          </w:p>
                          <w:p w14:paraId="21DFBE70" w14:textId="5FD86EC8" w:rsidR="00AB6530" w:rsidRDefault="00AB6530" w:rsidP="00A121B2">
                            <w:pPr>
                              <w:autoSpaceDE w:val="0"/>
                              <w:rPr>
                                <w:rFonts w:ascii="Comic Sans MS" w:eastAsia="Verdana" w:hAnsi="Comic Sans MS" w:cs="Verdana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A121B2">
                              <w:rPr>
                                <w:rFonts w:ascii="Comic Sans MS" w:eastAsia="Verdana" w:hAnsi="Comic Sans MS" w:cs="Verdana"/>
                                <w:color w:val="000000"/>
                                <w:sz w:val="20"/>
                                <w:szCs w:val="20"/>
                              </w:rPr>
                              <w:t>1.</w:t>
                            </w:r>
                            <w:r>
                              <w:rPr>
                                <w:rFonts w:ascii="Comic Sans MS" w:eastAsia="Verdana" w:hAnsi="Comic Sans MS" w:cs="Verdana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omic Sans MS" w:eastAsia="Verdana" w:hAnsi="Comic Sans MS" w:cs="Verdana"/>
                                <w:color w:val="000000"/>
                                <w:sz w:val="20"/>
                                <w:szCs w:val="20"/>
                              </w:rPr>
                              <w:t>Te</w:t>
                            </w:r>
                            <w:proofErr w:type="spellEnd"/>
                            <w:r>
                              <w:rPr>
                                <w:rFonts w:ascii="Comic Sans MS" w:eastAsia="Verdana" w:hAnsi="Comic Sans MS" w:cs="Verdana"/>
                                <w:color w:val="000000"/>
                                <w:sz w:val="20"/>
                                <w:szCs w:val="20"/>
                              </w:rPr>
                              <w:t xml:space="preserve"> Reo Maori</w:t>
                            </w:r>
                          </w:p>
                          <w:p w14:paraId="79153BC9" w14:textId="1F9986E3" w:rsidR="00AB6530" w:rsidRPr="00A121B2" w:rsidRDefault="00AB6530" w:rsidP="00A121B2">
                            <w:pPr>
                              <w:autoSpaceDE w:val="0"/>
                              <w:rPr>
                                <w:rFonts w:ascii="Comic Sans MS" w:eastAsia="Verdana" w:hAnsi="Comic Sans MS" w:cs="Verdana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A121B2">
                              <w:rPr>
                                <w:rFonts w:ascii="Comic Sans MS" w:eastAsia="Verdana" w:hAnsi="Comic Sans MS" w:cs="Verdana"/>
                                <w:color w:val="000000"/>
                                <w:sz w:val="20"/>
                                <w:szCs w:val="20"/>
                              </w:rPr>
                              <w:t>Match these English / Maori words for the months of the year.</w:t>
                            </w:r>
                          </w:p>
                          <w:p w14:paraId="47582249" w14:textId="344887C9" w:rsidR="00AB6530" w:rsidRPr="00A121B2" w:rsidRDefault="00AB6530" w:rsidP="00A121B2">
                            <w:pPr>
                              <w:rPr>
                                <w:rFonts w:ascii="Comic Sans MS" w:eastAsia="Verdana" w:hAnsi="Comic Sans M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="Verdana"/>
                              </w:rPr>
                              <w:tab/>
                            </w:r>
                            <w:proofErr w:type="gramStart"/>
                            <w:r w:rsidRPr="00A121B2">
                              <w:rPr>
                                <w:rFonts w:ascii="Comic Sans MS" w:eastAsia="Verdana" w:hAnsi="Comic Sans MS"/>
                                <w:sz w:val="20"/>
                                <w:szCs w:val="20"/>
                              </w:rPr>
                              <w:t xml:space="preserve">January  </w:t>
                            </w:r>
                            <w:r w:rsidRPr="00A121B2">
                              <w:rPr>
                                <w:rFonts w:ascii="Comic Sans MS" w:eastAsia="Verdana" w:hAnsi="Comic Sans MS"/>
                                <w:sz w:val="20"/>
                                <w:szCs w:val="20"/>
                              </w:rPr>
                              <w:tab/>
                              <w:t>…..</w:t>
                            </w:r>
                            <w:r w:rsidRPr="00A121B2">
                              <w:rPr>
                                <w:rFonts w:ascii="Comic Sans MS" w:eastAsia="Verdana" w:hAnsi="Comic Sans MS"/>
                                <w:sz w:val="20"/>
                                <w:szCs w:val="20"/>
                              </w:rPr>
                              <w:tab/>
                            </w:r>
                            <w:proofErr w:type="gramEnd"/>
                            <w:r w:rsidRPr="00A121B2">
                              <w:rPr>
                                <w:rFonts w:ascii="Comic Sans MS" w:eastAsia="Verdana" w:hAnsi="Comic Sans MS"/>
                                <w:sz w:val="20"/>
                                <w:szCs w:val="20"/>
                              </w:rPr>
                              <w:t xml:space="preserve">a. </w:t>
                            </w:r>
                            <w:proofErr w:type="spellStart"/>
                            <w:r w:rsidRPr="00A121B2">
                              <w:rPr>
                                <w:rFonts w:ascii="Comic Sans MS" w:eastAsia="Verdana" w:hAnsi="Comic Sans MS"/>
                                <w:sz w:val="20"/>
                                <w:szCs w:val="20"/>
                              </w:rPr>
                              <w:t>Oketopa</w:t>
                            </w:r>
                            <w:proofErr w:type="spellEnd"/>
                          </w:p>
                          <w:p w14:paraId="341AAB3B" w14:textId="7D698760" w:rsidR="00AB6530" w:rsidRPr="00A121B2" w:rsidRDefault="00AB6530" w:rsidP="00A121B2">
                            <w:pPr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A121B2">
                              <w:rPr>
                                <w:rFonts w:ascii="Comic Sans MS" w:eastAsia="Verdana" w:hAnsi="Comic Sans MS"/>
                                <w:sz w:val="20"/>
                                <w:szCs w:val="20"/>
                              </w:rPr>
                              <w:tab/>
                            </w:r>
                            <w:proofErr w:type="gramStart"/>
                            <w:r w:rsidRPr="00A121B2">
                              <w:rPr>
                                <w:rFonts w:ascii="Comic Sans MS" w:eastAsia="Verdana" w:hAnsi="Comic Sans MS"/>
                                <w:sz w:val="20"/>
                                <w:szCs w:val="20"/>
                              </w:rPr>
                              <w:t>February</w:t>
                            </w:r>
                            <w:r w:rsidRPr="00A121B2">
                              <w:rPr>
                                <w:rFonts w:ascii="Comic Sans MS" w:eastAsia="Verdana" w:hAnsi="Comic Sans MS"/>
                                <w:sz w:val="20"/>
                                <w:szCs w:val="20"/>
                              </w:rPr>
                              <w:tab/>
                              <w:t>…..</w:t>
                            </w:r>
                            <w:r w:rsidRPr="00A121B2">
                              <w:rPr>
                                <w:rFonts w:ascii="Comic Sans MS" w:eastAsia="Verdana" w:hAnsi="Comic Sans MS"/>
                                <w:sz w:val="20"/>
                                <w:szCs w:val="20"/>
                              </w:rPr>
                              <w:tab/>
                            </w:r>
                            <w:proofErr w:type="gramEnd"/>
                            <w:r w:rsidRPr="00A121B2">
                              <w:rPr>
                                <w:rFonts w:ascii="Comic Sans MS" w:eastAsia="Verdana" w:hAnsi="Comic Sans MS"/>
                                <w:sz w:val="20"/>
                                <w:szCs w:val="20"/>
                              </w:rPr>
                              <w:t xml:space="preserve">b. </w:t>
                            </w:r>
                            <w:proofErr w:type="spellStart"/>
                            <w:r w:rsidRPr="00A121B2">
                              <w:rPr>
                                <w:rFonts w:ascii="Comic Sans MS" w:eastAsia="Verdana" w:hAnsi="Comic Sans MS"/>
                                <w:sz w:val="20"/>
                                <w:szCs w:val="20"/>
                              </w:rPr>
                              <w:t>H</w:t>
                            </w:r>
                            <w:r w:rsidRPr="00A121B2">
                              <w:rPr>
                                <w:color w:val="000000"/>
                                <w:sz w:val="20"/>
                                <w:szCs w:val="20"/>
                              </w:rPr>
                              <w:t>ā</w:t>
                            </w:r>
                            <w:r w:rsidRPr="00A121B2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>nuere</w:t>
                            </w:r>
                            <w:proofErr w:type="spellEnd"/>
                          </w:p>
                          <w:p w14:paraId="547B672F" w14:textId="2AFA5E81" w:rsidR="00AB6530" w:rsidRPr="00A121B2" w:rsidRDefault="00AB6530" w:rsidP="00A121B2">
                            <w:pPr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A121B2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ab/>
                            </w:r>
                            <w:proofErr w:type="gramStart"/>
                            <w:r w:rsidRPr="00A121B2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>March</w:t>
                            </w:r>
                            <w:r w:rsidRPr="00A121B2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ab/>
                            </w:r>
                            <w:r w:rsidRPr="00A121B2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ab/>
                              <w:t>…..</w:t>
                            </w:r>
                            <w:r w:rsidRPr="00A121B2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ab/>
                            </w:r>
                            <w:proofErr w:type="gramEnd"/>
                            <w:r w:rsidRPr="00A121B2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 xml:space="preserve">c. </w:t>
                            </w:r>
                            <w:proofErr w:type="spellStart"/>
                            <w:r w:rsidRPr="00A121B2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>Hune</w:t>
                            </w:r>
                            <w:proofErr w:type="spellEnd"/>
                          </w:p>
                          <w:p w14:paraId="6F2CF686" w14:textId="0AA8AD39" w:rsidR="00AB6530" w:rsidRPr="00A121B2" w:rsidRDefault="00AB6530" w:rsidP="00A121B2">
                            <w:pPr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A121B2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ab/>
                            </w:r>
                            <w:proofErr w:type="gramStart"/>
                            <w:r w:rsidRPr="00A121B2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>April</w:t>
                            </w:r>
                            <w:r w:rsidRPr="00A121B2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ab/>
                            </w:r>
                            <w:r w:rsidRPr="00A121B2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ab/>
                              <w:t>…..</w:t>
                            </w:r>
                            <w:r w:rsidRPr="00A121B2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ab/>
                            </w:r>
                            <w:proofErr w:type="gramEnd"/>
                            <w:r w:rsidRPr="00A121B2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 xml:space="preserve">d. </w:t>
                            </w:r>
                            <w:proofErr w:type="spellStart"/>
                            <w:r w:rsidRPr="00A121B2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>Tihema</w:t>
                            </w:r>
                            <w:proofErr w:type="spellEnd"/>
                          </w:p>
                          <w:p w14:paraId="13AA631B" w14:textId="3E88F7CA" w:rsidR="00AB6530" w:rsidRPr="00A121B2" w:rsidRDefault="00AB6530" w:rsidP="00A121B2">
                            <w:pPr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A121B2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ab/>
                            </w:r>
                            <w:proofErr w:type="gramStart"/>
                            <w:r w:rsidRPr="00A121B2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>May</w:t>
                            </w:r>
                            <w:r w:rsidRPr="00A121B2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ab/>
                            </w:r>
                            <w:r w:rsidRPr="00A121B2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ab/>
                              <w:t>…..</w:t>
                            </w:r>
                            <w:r w:rsidRPr="00A121B2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ab/>
                            </w:r>
                            <w:proofErr w:type="gramEnd"/>
                            <w:r w:rsidRPr="00A121B2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 xml:space="preserve">e. </w:t>
                            </w:r>
                            <w:proofErr w:type="spellStart"/>
                            <w:r w:rsidRPr="00A121B2">
                              <w:rPr>
                                <w:color w:val="000000"/>
                                <w:sz w:val="20"/>
                                <w:szCs w:val="20"/>
                              </w:rPr>
                              <w:t>Ā</w:t>
                            </w:r>
                            <w:r w:rsidRPr="00A121B2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>kuhata</w:t>
                            </w:r>
                            <w:proofErr w:type="spellEnd"/>
                          </w:p>
                          <w:p w14:paraId="5A490671" w14:textId="6F3B18F5" w:rsidR="00AB6530" w:rsidRPr="00A121B2" w:rsidRDefault="00AB6530" w:rsidP="00A121B2">
                            <w:pPr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A121B2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ab/>
                            </w:r>
                            <w:proofErr w:type="gramStart"/>
                            <w:r w:rsidRPr="00A121B2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>June</w:t>
                            </w:r>
                            <w:r w:rsidRPr="00A121B2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ab/>
                            </w:r>
                            <w:r w:rsidRPr="00A121B2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ab/>
                              <w:t>…..</w:t>
                            </w:r>
                            <w:proofErr w:type="gramEnd"/>
                            <w:r w:rsidRPr="00A121B2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A121B2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ab/>
                              <w:t xml:space="preserve">f. </w:t>
                            </w:r>
                            <w:proofErr w:type="spellStart"/>
                            <w:r w:rsidRPr="00A121B2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>Pepuere</w:t>
                            </w:r>
                            <w:proofErr w:type="spellEnd"/>
                          </w:p>
                          <w:p w14:paraId="4785B344" w14:textId="723F76A0" w:rsidR="00AB6530" w:rsidRPr="00A121B2" w:rsidRDefault="00AB6530" w:rsidP="00A121B2">
                            <w:pPr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A121B2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ab/>
                            </w:r>
                            <w:proofErr w:type="gramStart"/>
                            <w:r w:rsidRPr="00A121B2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>July</w:t>
                            </w:r>
                            <w:r w:rsidRPr="00A121B2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ab/>
                            </w:r>
                            <w:r w:rsidRPr="00A121B2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ab/>
                              <w:t>…..</w:t>
                            </w:r>
                            <w:r w:rsidRPr="00A121B2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ab/>
                            </w:r>
                            <w:proofErr w:type="gramEnd"/>
                            <w:r w:rsidRPr="00A121B2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 xml:space="preserve">g. </w:t>
                            </w:r>
                            <w:proofErr w:type="spellStart"/>
                            <w:r w:rsidRPr="00A121B2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>Maehe</w:t>
                            </w:r>
                            <w:proofErr w:type="spellEnd"/>
                          </w:p>
                          <w:p w14:paraId="30F6419A" w14:textId="0AE0487C" w:rsidR="00AB6530" w:rsidRPr="00A121B2" w:rsidRDefault="00AB6530" w:rsidP="00A121B2">
                            <w:pPr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A121B2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ab/>
                            </w:r>
                            <w:proofErr w:type="gramStart"/>
                            <w:r w:rsidRPr="00A121B2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>August</w:t>
                            </w:r>
                            <w:r w:rsidRPr="00A121B2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ab/>
                            </w:r>
                            <w:r w:rsidRPr="00A121B2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ab/>
                              <w:t>…..</w:t>
                            </w:r>
                            <w:r w:rsidRPr="00A121B2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ab/>
                            </w:r>
                            <w:proofErr w:type="gramEnd"/>
                            <w:r w:rsidRPr="00A121B2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 xml:space="preserve">h. </w:t>
                            </w:r>
                            <w:proofErr w:type="spellStart"/>
                            <w:r w:rsidRPr="00A121B2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>Noema</w:t>
                            </w:r>
                            <w:proofErr w:type="spellEnd"/>
                          </w:p>
                          <w:p w14:paraId="03EF976E" w14:textId="0730616D" w:rsidR="00AB6530" w:rsidRPr="00A121B2" w:rsidRDefault="00AB6530" w:rsidP="00A121B2">
                            <w:pPr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A121B2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ab/>
                            </w:r>
                            <w:proofErr w:type="gramStart"/>
                            <w:r w:rsidRPr="00A121B2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>September</w:t>
                            </w:r>
                            <w:r w:rsidRPr="00A121B2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ab/>
                              <w:t>…..</w:t>
                            </w:r>
                            <w:r w:rsidRPr="00A121B2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ab/>
                            </w:r>
                            <w:proofErr w:type="spellStart"/>
                            <w:proofErr w:type="gramEnd"/>
                            <w:r w:rsidRPr="00A121B2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>i</w:t>
                            </w:r>
                            <w:proofErr w:type="spellEnd"/>
                            <w:r w:rsidRPr="00A121B2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>. Mei</w:t>
                            </w:r>
                          </w:p>
                          <w:p w14:paraId="1D0941DC" w14:textId="72B6479B" w:rsidR="00AB6530" w:rsidRPr="00A121B2" w:rsidRDefault="00AB6530" w:rsidP="00A121B2">
                            <w:pPr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A121B2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ab/>
                            </w:r>
                            <w:proofErr w:type="gramStart"/>
                            <w:r w:rsidRPr="00A121B2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>October</w:t>
                            </w:r>
                            <w:r w:rsidRPr="00A121B2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ab/>
                              <w:t>…..</w:t>
                            </w:r>
                            <w:r w:rsidRPr="00A121B2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ab/>
                            </w:r>
                            <w:proofErr w:type="gramEnd"/>
                            <w:r w:rsidRPr="00A121B2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 xml:space="preserve">j. </w:t>
                            </w:r>
                            <w:proofErr w:type="spellStart"/>
                            <w:r w:rsidRPr="00A121B2">
                              <w:rPr>
                                <w:color w:val="000000"/>
                                <w:sz w:val="20"/>
                                <w:szCs w:val="20"/>
                              </w:rPr>
                              <w:t>Ā</w:t>
                            </w:r>
                            <w:r w:rsidRPr="00A121B2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>perira</w:t>
                            </w:r>
                            <w:proofErr w:type="spellEnd"/>
                          </w:p>
                          <w:p w14:paraId="025A2B15" w14:textId="61ABFE2A" w:rsidR="00AB6530" w:rsidRPr="00A121B2" w:rsidRDefault="00AB6530" w:rsidP="00A121B2">
                            <w:pPr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A121B2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ab/>
                            </w:r>
                            <w:proofErr w:type="gramStart"/>
                            <w:r w:rsidRPr="00A121B2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>November</w:t>
                            </w:r>
                            <w:r w:rsidRPr="00A121B2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ab/>
                              <w:t>…..</w:t>
                            </w:r>
                            <w:r w:rsidRPr="00A121B2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ab/>
                            </w:r>
                            <w:proofErr w:type="gramEnd"/>
                            <w:r w:rsidRPr="00A121B2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 xml:space="preserve">k. </w:t>
                            </w:r>
                            <w:proofErr w:type="spellStart"/>
                            <w:r w:rsidRPr="00A121B2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>H</w:t>
                            </w:r>
                            <w:r w:rsidRPr="00A121B2">
                              <w:rPr>
                                <w:color w:val="000000"/>
                                <w:sz w:val="20"/>
                                <w:szCs w:val="20"/>
                              </w:rPr>
                              <w:t>ū</w:t>
                            </w:r>
                            <w:r w:rsidRPr="00A121B2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>rae</w:t>
                            </w:r>
                            <w:proofErr w:type="spellEnd"/>
                          </w:p>
                          <w:p w14:paraId="49E7EE41" w14:textId="17895721" w:rsidR="00AB6530" w:rsidRDefault="00AB6530" w:rsidP="00A121B2">
                            <w:pPr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A121B2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ab/>
                            </w:r>
                            <w:proofErr w:type="gramStart"/>
                            <w:r w:rsidRPr="00A121B2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>December</w:t>
                            </w:r>
                            <w:r w:rsidRPr="00A121B2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ab/>
                              <w:t>…..</w:t>
                            </w:r>
                            <w:proofErr w:type="gramEnd"/>
                            <w:r w:rsidRPr="00A121B2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A121B2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ab/>
                            </w:r>
                            <w:proofErr w:type="gramStart"/>
                            <w:r w:rsidRPr="00A121B2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>l</w:t>
                            </w:r>
                            <w:proofErr w:type="gramEnd"/>
                            <w:r w:rsidRPr="00A121B2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A121B2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>Hepetema</w:t>
                            </w:r>
                            <w:proofErr w:type="spellEnd"/>
                          </w:p>
                          <w:p w14:paraId="55E5FB9F" w14:textId="77777777" w:rsidR="00AB6530" w:rsidRDefault="00AB6530" w:rsidP="00A121B2">
                            <w:pPr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14:paraId="72F2D568" w14:textId="66ADF415" w:rsidR="00AB6530" w:rsidRDefault="00AB6530" w:rsidP="00A121B2">
                            <w:pPr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>2. Persuasive writing</w:t>
                            </w:r>
                          </w:p>
                          <w:p w14:paraId="0D1ED0F7" w14:textId="2F783E82" w:rsidR="00AB6530" w:rsidRDefault="00AB6530" w:rsidP="00A121B2">
                            <w:pPr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>Find an advertisement in the newspaper for a house.</w:t>
                            </w:r>
                          </w:p>
                          <w:p w14:paraId="751B32C9" w14:textId="0E86F944" w:rsidR="00AB6530" w:rsidRPr="00C65D85" w:rsidRDefault="00AB6530" w:rsidP="00C65D85">
                            <w:pPr>
                              <w:pStyle w:val="ListParagraph"/>
                              <w:numPr>
                                <w:ilvl w:val="0"/>
                                <w:numId w:val="29"/>
                              </w:numPr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C65D85"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>Glue the ad into your homework book.</w:t>
                            </w:r>
                          </w:p>
                          <w:p w14:paraId="3302D3E0" w14:textId="6C6893F5" w:rsidR="00AB6530" w:rsidRDefault="00AB6530" w:rsidP="00A121B2">
                            <w:pPr>
                              <w:rPr>
                                <w:rFonts w:ascii="Comic Sans MS" w:eastAsia="Verdana" w:hAnsi="Comic Sans M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eastAsia="Verdana" w:hAnsi="Comic Sans MS"/>
                                <w:sz w:val="20"/>
                                <w:szCs w:val="20"/>
                              </w:rPr>
                              <w:t>Imagine you are selling the house.</w:t>
                            </w:r>
                          </w:p>
                          <w:p w14:paraId="3CFDB72A" w14:textId="25D037EA" w:rsidR="00AB6530" w:rsidRDefault="00AB6530" w:rsidP="00C65D85">
                            <w:pPr>
                              <w:pStyle w:val="ListParagraph"/>
                              <w:numPr>
                                <w:ilvl w:val="0"/>
                                <w:numId w:val="29"/>
                              </w:numPr>
                              <w:rPr>
                                <w:rFonts w:ascii="Comic Sans MS" w:eastAsia="Verdana" w:hAnsi="Comic Sans M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eastAsia="Verdana" w:hAnsi="Comic Sans MS"/>
                                <w:sz w:val="20"/>
                                <w:szCs w:val="20"/>
                              </w:rPr>
                              <w:t>Write an advertisement highlighting all the good points about the house.</w:t>
                            </w:r>
                          </w:p>
                          <w:p w14:paraId="6CB6C842" w14:textId="77777777" w:rsidR="00AB6530" w:rsidRDefault="00AB6530" w:rsidP="00C65D85">
                            <w:pPr>
                              <w:rPr>
                                <w:rFonts w:ascii="Comic Sans MS" w:eastAsia="Verdana" w:hAnsi="Comic Sans MS"/>
                                <w:sz w:val="20"/>
                                <w:szCs w:val="20"/>
                              </w:rPr>
                            </w:pPr>
                          </w:p>
                          <w:p w14:paraId="3666E1F0" w14:textId="4631C304" w:rsidR="00AB6530" w:rsidRDefault="00AB6530" w:rsidP="00C65D85">
                            <w:pPr>
                              <w:rPr>
                                <w:rFonts w:ascii="Comic Sans MS" w:eastAsia="Verdana" w:hAnsi="Comic Sans M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eastAsia="Verdana" w:hAnsi="Comic Sans MS"/>
                                <w:sz w:val="20"/>
                                <w:szCs w:val="20"/>
                              </w:rPr>
                              <w:t>3. Media Study</w:t>
                            </w:r>
                          </w:p>
                          <w:p w14:paraId="3FFDD55D" w14:textId="0CC7371D" w:rsidR="00AB6530" w:rsidRDefault="00AB6530" w:rsidP="00C65D85">
                            <w:pPr>
                              <w:rPr>
                                <w:rFonts w:ascii="Comic Sans MS" w:eastAsia="Verdana" w:hAnsi="Comic Sans M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eastAsia="Verdana" w:hAnsi="Comic Sans MS"/>
                                <w:sz w:val="20"/>
                                <w:szCs w:val="20"/>
                              </w:rPr>
                              <w:t>Following our discussion in class, find out what you can about the situation concerning the broken gas pipe that supplies Auckland.</w:t>
                            </w:r>
                          </w:p>
                          <w:p w14:paraId="23F697FE" w14:textId="71EFC9A8" w:rsidR="00AB6530" w:rsidRDefault="00AB6530" w:rsidP="00C65D85">
                            <w:pPr>
                              <w:pStyle w:val="ListParagraph"/>
                              <w:numPr>
                                <w:ilvl w:val="0"/>
                                <w:numId w:val="29"/>
                              </w:numPr>
                              <w:rPr>
                                <w:rFonts w:ascii="Comic Sans MS" w:eastAsia="Verdana" w:hAnsi="Comic Sans M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eastAsia="Verdana" w:hAnsi="Comic Sans MS"/>
                                <w:sz w:val="20"/>
                                <w:szCs w:val="20"/>
                              </w:rPr>
                              <w:t>Glue a picture you find into your homework book.</w:t>
                            </w:r>
                          </w:p>
                          <w:p w14:paraId="31505594" w14:textId="14F8C8CF" w:rsidR="00AB6530" w:rsidRDefault="00AB6530" w:rsidP="00C65D85">
                            <w:pPr>
                              <w:pStyle w:val="ListParagraph"/>
                              <w:numPr>
                                <w:ilvl w:val="0"/>
                                <w:numId w:val="29"/>
                              </w:numPr>
                              <w:rPr>
                                <w:rFonts w:ascii="Comic Sans MS" w:eastAsia="Verdana" w:hAnsi="Comic Sans M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eastAsia="Verdana" w:hAnsi="Comic Sans MS"/>
                                <w:sz w:val="20"/>
                                <w:szCs w:val="20"/>
                              </w:rPr>
                              <w:t>In your own words explain why it is such a major problem.</w:t>
                            </w:r>
                          </w:p>
                          <w:p w14:paraId="17182965" w14:textId="517288BC" w:rsidR="00AB6530" w:rsidRDefault="00AB6530" w:rsidP="00C65D85">
                            <w:pPr>
                              <w:pStyle w:val="ListParagraph"/>
                              <w:numPr>
                                <w:ilvl w:val="0"/>
                                <w:numId w:val="29"/>
                              </w:numPr>
                              <w:rPr>
                                <w:rFonts w:ascii="Comic Sans MS" w:eastAsia="Verdana" w:hAnsi="Comic Sans M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eastAsia="Verdana" w:hAnsi="Comic Sans MS"/>
                                <w:sz w:val="20"/>
                                <w:szCs w:val="20"/>
                              </w:rPr>
                              <w:t>Try to suggest some solutions that might prevent this happening again.</w:t>
                            </w:r>
                          </w:p>
                          <w:p w14:paraId="273C5AC2" w14:textId="156321AD" w:rsidR="00AB6530" w:rsidRDefault="00AB6530" w:rsidP="00C65D85">
                            <w:pPr>
                              <w:pStyle w:val="ListParagraph"/>
                              <w:numPr>
                                <w:ilvl w:val="0"/>
                                <w:numId w:val="29"/>
                              </w:numPr>
                              <w:rPr>
                                <w:rFonts w:ascii="Comic Sans MS" w:eastAsia="Verdana" w:hAnsi="Comic Sans M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eastAsia="Verdana" w:hAnsi="Comic Sans MS"/>
                                <w:sz w:val="20"/>
                                <w:szCs w:val="20"/>
                              </w:rPr>
                              <w:t>What impact might a break in gas supply have on your life?</w:t>
                            </w:r>
                          </w:p>
                          <w:p w14:paraId="29BEBCF1" w14:textId="77777777" w:rsidR="00AB6530" w:rsidRDefault="00AB6530" w:rsidP="00C65D85">
                            <w:pPr>
                              <w:rPr>
                                <w:rFonts w:ascii="Comic Sans MS" w:eastAsia="Verdana" w:hAnsi="Comic Sans MS"/>
                                <w:sz w:val="20"/>
                                <w:szCs w:val="20"/>
                              </w:rPr>
                            </w:pPr>
                          </w:p>
                          <w:p w14:paraId="41C01781" w14:textId="3F04EF9E" w:rsidR="00AB6530" w:rsidRDefault="00AB6530" w:rsidP="00C65D85">
                            <w:pPr>
                              <w:rPr>
                                <w:rFonts w:ascii="Comic Sans MS" w:eastAsia="Verdana" w:hAnsi="Comic Sans M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eastAsia="Verdana" w:hAnsi="Comic Sans MS"/>
                                <w:sz w:val="20"/>
                                <w:szCs w:val="20"/>
                              </w:rPr>
                              <w:t>4. The Physical World</w:t>
                            </w:r>
                          </w:p>
                          <w:p w14:paraId="75BBC1C1" w14:textId="37C313B6" w:rsidR="00AB6530" w:rsidRDefault="00AB6530" w:rsidP="00C65D85">
                            <w:pPr>
                              <w:rPr>
                                <w:rFonts w:ascii="Comic Sans MS" w:eastAsia="Verdana" w:hAnsi="Comic Sans M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eastAsia="Verdana" w:hAnsi="Comic Sans MS"/>
                                <w:sz w:val="20"/>
                                <w:szCs w:val="20"/>
                              </w:rPr>
                              <w:t xml:space="preserve">Have you ever wondered why certain common occurrences happen? </w:t>
                            </w:r>
                          </w:p>
                          <w:p w14:paraId="22B93F6E" w14:textId="51D80229" w:rsidR="00AB6530" w:rsidRPr="00C65D85" w:rsidRDefault="00AB6530" w:rsidP="00C65D85">
                            <w:pPr>
                              <w:rPr>
                                <w:rFonts w:ascii="Comic Sans MS" w:eastAsia="Verdana" w:hAnsi="Comic Sans M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eastAsia="Verdana" w:hAnsi="Comic Sans MS"/>
                                <w:sz w:val="20"/>
                                <w:szCs w:val="20"/>
                              </w:rPr>
                              <w:t xml:space="preserve">Explain, using scientific language where possible, </w:t>
                            </w:r>
                            <w:proofErr w:type="gramStart"/>
                            <w:r>
                              <w:rPr>
                                <w:rFonts w:ascii="Comic Sans MS" w:eastAsia="Verdana" w:hAnsi="Comic Sans MS"/>
                                <w:sz w:val="20"/>
                                <w:szCs w:val="20"/>
                              </w:rPr>
                              <w:t>Why</w:t>
                            </w:r>
                            <w:proofErr w:type="gramEnd"/>
                            <w:r>
                              <w:rPr>
                                <w:rFonts w:ascii="Comic Sans MS" w:eastAsia="Verdana" w:hAnsi="Comic Sans MS"/>
                                <w:sz w:val="20"/>
                                <w:szCs w:val="20"/>
                              </w:rPr>
                              <w:t xml:space="preserve"> when you sit down in a bath of water, the water level rises.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1" type="#_x0000_t202" style="position:absolute;left:0;text-align:left;margin-left:-37.55pt;margin-top:-9.1pt;width:346.4pt;height:560.8pt;z-index:251670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" filled="f" stroked="f">
                <v:textbox>
                  <w:txbxContent>
                    <w:p w14:paraId="5E514A43" w14:textId="7B5A9122" w:rsidR="00AB6530" w:rsidRDefault="00AB6530" w:rsidP="007203DE">
                      <w:pPr>
                        <w:autoSpaceDE w:val="0"/>
                        <w:rPr>
                          <w:rFonts w:ascii="Comic Sans MS" w:eastAsia="Arial-BoldMT" w:hAnsi="Comic Sans MS" w:cs="Arial-BoldMT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eastAsia="Verdana" w:hAnsi="Comic Sans MS" w:cs="Verdana"/>
                          <w:b/>
                          <w:bCs/>
                        </w:rPr>
                        <w:t xml:space="preserve"> </w:t>
                      </w:r>
                    </w:p>
                    <w:p w14:paraId="14FFBB76" w14:textId="55981B32" w:rsidR="00AB6530" w:rsidRDefault="00AB6530" w:rsidP="00A121B2">
                      <w:pPr>
                        <w:autoSpaceDE w:val="0"/>
                        <w:jc w:val="center"/>
                        <w:rPr>
                          <w:rFonts w:ascii="Comic Sans MS" w:eastAsia="Verdana" w:hAnsi="Comic Sans MS" w:cs="Verdana"/>
                          <w:color w:val="000000"/>
                        </w:rPr>
                      </w:pPr>
                      <w:r>
                        <w:rPr>
                          <w:rFonts w:ascii="Comic Sans MS" w:eastAsia="Verdana" w:hAnsi="Comic Sans MS" w:cs="Verdana"/>
                          <w:color w:val="000000"/>
                        </w:rPr>
                        <w:t xml:space="preserve">Multi-Task Activity </w:t>
                      </w:r>
                      <w:proofErr w:type="spellStart"/>
                      <w:r>
                        <w:rPr>
                          <w:rFonts w:ascii="Comic Sans MS" w:eastAsia="Verdana" w:hAnsi="Comic Sans MS" w:cs="Verdana"/>
                          <w:color w:val="000000"/>
                        </w:rPr>
                        <w:t>Challange</w:t>
                      </w:r>
                      <w:proofErr w:type="spellEnd"/>
                    </w:p>
                    <w:p w14:paraId="1E7A3D57" w14:textId="77777777" w:rsidR="00AB6530" w:rsidRDefault="00AB6530" w:rsidP="00A121B2">
                      <w:pPr>
                        <w:autoSpaceDE w:val="0"/>
                        <w:rPr>
                          <w:rFonts w:ascii="Comic Sans MS" w:eastAsia="Verdana" w:hAnsi="Comic Sans MS" w:cs="Verdana"/>
                          <w:color w:val="000000"/>
                        </w:rPr>
                      </w:pPr>
                    </w:p>
                    <w:p w14:paraId="21DFBE70" w14:textId="5FD86EC8" w:rsidR="00AB6530" w:rsidRDefault="00AB6530" w:rsidP="00A121B2">
                      <w:pPr>
                        <w:autoSpaceDE w:val="0"/>
                        <w:rPr>
                          <w:rFonts w:ascii="Comic Sans MS" w:eastAsia="Verdana" w:hAnsi="Comic Sans MS" w:cs="Verdana"/>
                          <w:color w:val="000000"/>
                          <w:sz w:val="20"/>
                          <w:szCs w:val="20"/>
                        </w:rPr>
                      </w:pPr>
                      <w:r w:rsidRPr="00A121B2">
                        <w:rPr>
                          <w:rFonts w:ascii="Comic Sans MS" w:eastAsia="Verdana" w:hAnsi="Comic Sans MS" w:cs="Verdana"/>
                          <w:color w:val="000000"/>
                          <w:sz w:val="20"/>
                          <w:szCs w:val="20"/>
                        </w:rPr>
                        <w:t>1.</w:t>
                      </w:r>
                      <w:r>
                        <w:rPr>
                          <w:rFonts w:ascii="Comic Sans MS" w:eastAsia="Verdana" w:hAnsi="Comic Sans MS" w:cs="Verdana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mic Sans MS" w:eastAsia="Verdana" w:hAnsi="Comic Sans MS" w:cs="Verdana"/>
                          <w:color w:val="000000"/>
                          <w:sz w:val="20"/>
                          <w:szCs w:val="20"/>
                        </w:rPr>
                        <w:t>Te</w:t>
                      </w:r>
                      <w:proofErr w:type="spellEnd"/>
                      <w:r>
                        <w:rPr>
                          <w:rFonts w:ascii="Comic Sans MS" w:eastAsia="Verdana" w:hAnsi="Comic Sans MS" w:cs="Verdana"/>
                          <w:color w:val="000000"/>
                          <w:sz w:val="20"/>
                          <w:szCs w:val="20"/>
                        </w:rPr>
                        <w:t xml:space="preserve"> Reo Maori</w:t>
                      </w:r>
                    </w:p>
                    <w:p w14:paraId="79153BC9" w14:textId="1F9986E3" w:rsidR="00AB6530" w:rsidRPr="00A121B2" w:rsidRDefault="00AB6530" w:rsidP="00A121B2">
                      <w:pPr>
                        <w:autoSpaceDE w:val="0"/>
                        <w:rPr>
                          <w:rFonts w:ascii="Comic Sans MS" w:eastAsia="Verdana" w:hAnsi="Comic Sans MS" w:cs="Verdana"/>
                          <w:color w:val="000000"/>
                          <w:sz w:val="20"/>
                          <w:szCs w:val="20"/>
                        </w:rPr>
                      </w:pPr>
                      <w:r w:rsidRPr="00A121B2">
                        <w:rPr>
                          <w:rFonts w:ascii="Comic Sans MS" w:eastAsia="Verdana" w:hAnsi="Comic Sans MS" w:cs="Verdana"/>
                          <w:color w:val="000000"/>
                          <w:sz w:val="20"/>
                          <w:szCs w:val="20"/>
                        </w:rPr>
                        <w:t>Match these English / Maori words for the months of the year.</w:t>
                      </w:r>
                    </w:p>
                    <w:p w14:paraId="47582249" w14:textId="344887C9" w:rsidR="00AB6530" w:rsidRPr="00A121B2" w:rsidRDefault="00AB6530" w:rsidP="00A121B2">
                      <w:pPr>
                        <w:rPr>
                          <w:rFonts w:ascii="Comic Sans MS" w:eastAsia="Verdana" w:hAnsi="Comic Sans MS"/>
                          <w:sz w:val="20"/>
                          <w:szCs w:val="20"/>
                        </w:rPr>
                      </w:pPr>
                      <w:r>
                        <w:rPr>
                          <w:rFonts w:eastAsia="Verdana"/>
                        </w:rPr>
                        <w:tab/>
                      </w:r>
                      <w:proofErr w:type="gramStart"/>
                      <w:r w:rsidRPr="00A121B2">
                        <w:rPr>
                          <w:rFonts w:ascii="Comic Sans MS" w:eastAsia="Verdana" w:hAnsi="Comic Sans MS"/>
                          <w:sz w:val="20"/>
                          <w:szCs w:val="20"/>
                        </w:rPr>
                        <w:t xml:space="preserve">January  </w:t>
                      </w:r>
                      <w:r w:rsidRPr="00A121B2">
                        <w:rPr>
                          <w:rFonts w:ascii="Comic Sans MS" w:eastAsia="Verdana" w:hAnsi="Comic Sans MS"/>
                          <w:sz w:val="20"/>
                          <w:szCs w:val="20"/>
                        </w:rPr>
                        <w:tab/>
                        <w:t>…..</w:t>
                      </w:r>
                      <w:r w:rsidRPr="00A121B2">
                        <w:rPr>
                          <w:rFonts w:ascii="Comic Sans MS" w:eastAsia="Verdana" w:hAnsi="Comic Sans MS"/>
                          <w:sz w:val="20"/>
                          <w:szCs w:val="20"/>
                        </w:rPr>
                        <w:tab/>
                      </w:r>
                      <w:proofErr w:type="gramEnd"/>
                      <w:r w:rsidRPr="00A121B2">
                        <w:rPr>
                          <w:rFonts w:ascii="Comic Sans MS" w:eastAsia="Verdana" w:hAnsi="Comic Sans MS"/>
                          <w:sz w:val="20"/>
                          <w:szCs w:val="20"/>
                        </w:rPr>
                        <w:t xml:space="preserve">a. </w:t>
                      </w:r>
                      <w:proofErr w:type="spellStart"/>
                      <w:r w:rsidRPr="00A121B2">
                        <w:rPr>
                          <w:rFonts w:ascii="Comic Sans MS" w:eastAsia="Verdana" w:hAnsi="Comic Sans MS"/>
                          <w:sz w:val="20"/>
                          <w:szCs w:val="20"/>
                        </w:rPr>
                        <w:t>Oketopa</w:t>
                      </w:r>
                      <w:proofErr w:type="spellEnd"/>
                    </w:p>
                    <w:p w14:paraId="341AAB3B" w14:textId="7D698760" w:rsidR="00AB6530" w:rsidRPr="00A121B2" w:rsidRDefault="00AB6530" w:rsidP="00A121B2">
                      <w:pPr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</w:pPr>
                      <w:r w:rsidRPr="00A121B2">
                        <w:rPr>
                          <w:rFonts w:ascii="Comic Sans MS" w:eastAsia="Verdana" w:hAnsi="Comic Sans MS"/>
                          <w:sz w:val="20"/>
                          <w:szCs w:val="20"/>
                        </w:rPr>
                        <w:tab/>
                      </w:r>
                      <w:proofErr w:type="gramStart"/>
                      <w:r w:rsidRPr="00A121B2">
                        <w:rPr>
                          <w:rFonts w:ascii="Comic Sans MS" w:eastAsia="Verdana" w:hAnsi="Comic Sans MS"/>
                          <w:sz w:val="20"/>
                          <w:szCs w:val="20"/>
                        </w:rPr>
                        <w:t>February</w:t>
                      </w:r>
                      <w:r w:rsidRPr="00A121B2">
                        <w:rPr>
                          <w:rFonts w:ascii="Comic Sans MS" w:eastAsia="Verdana" w:hAnsi="Comic Sans MS"/>
                          <w:sz w:val="20"/>
                          <w:szCs w:val="20"/>
                        </w:rPr>
                        <w:tab/>
                        <w:t>…..</w:t>
                      </w:r>
                      <w:r w:rsidRPr="00A121B2">
                        <w:rPr>
                          <w:rFonts w:ascii="Comic Sans MS" w:eastAsia="Verdana" w:hAnsi="Comic Sans MS"/>
                          <w:sz w:val="20"/>
                          <w:szCs w:val="20"/>
                        </w:rPr>
                        <w:tab/>
                      </w:r>
                      <w:proofErr w:type="gramEnd"/>
                      <w:r w:rsidRPr="00A121B2">
                        <w:rPr>
                          <w:rFonts w:ascii="Comic Sans MS" w:eastAsia="Verdana" w:hAnsi="Comic Sans MS"/>
                          <w:sz w:val="20"/>
                          <w:szCs w:val="20"/>
                        </w:rPr>
                        <w:t xml:space="preserve">b. </w:t>
                      </w:r>
                      <w:proofErr w:type="spellStart"/>
                      <w:r w:rsidRPr="00A121B2">
                        <w:rPr>
                          <w:rFonts w:ascii="Comic Sans MS" w:eastAsia="Verdana" w:hAnsi="Comic Sans MS"/>
                          <w:sz w:val="20"/>
                          <w:szCs w:val="20"/>
                        </w:rPr>
                        <w:t>H</w:t>
                      </w:r>
                      <w:r w:rsidRPr="00A121B2">
                        <w:rPr>
                          <w:color w:val="000000"/>
                          <w:sz w:val="20"/>
                          <w:szCs w:val="20"/>
                        </w:rPr>
                        <w:t>ā</w:t>
                      </w:r>
                      <w:r w:rsidRPr="00A121B2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>nuere</w:t>
                      </w:r>
                      <w:proofErr w:type="spellEnd"/>
                    </w:p>
                    <w:p w14:paraId="547B672F" w14:textId="2AFA5E81" w:rsidR="00AB6530" w:rsidRPr="00A121B2" w:rsidRDefault="00AB6530" w:rsidP="00A121B2">
                      <w:pPr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</w:pPr>
                      <w:r w:rsidRPr="00A121B2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ab/>
                      </w:r>
                      <w:proofErr w:type="gramStart"/>
                      <w:r w:rsidRPr="00A121B2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>March</w:t>
                      </w:r>
                      <w:r w:rsidRPr="00A121B2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ab/>
                      </w:r>
                      <w:r w:rsidRPr="00A121B2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ab/>
                        <w:t>…..</w:t>
                      </w:r>
                      <w:r w:rsidRPr="00A121B2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ab/>
                      </w:r>
                      <w:proofErr w:type="gramEnd"/>
                      <w:r w:rsidRPr="00A121B2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 xml:space="preserve">c. </w:t>
                      </w:r>
                      <w:proofErr w:type="spellStart"/>
                      <w:r w:rsidRPr="00A121B2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>Hune</w:t>
                      </w:r>
                      <w:proofErr w:type="spellEnd"/>
                    </w:p>
                    <w:p w14:paraId="6F2CF686" w14:textId="0AA8AD39" w:rsidR="00AB6530" w:rsidRPr="00A121B2" w:rsidRDefault="00AB6530" w:rsidP="00A121B2">
                      <w:pPr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</w:pPr>
                      <w:r w:rsidRPr="00A121B2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ab/>
                      </w:r>
                      <w:proofErr w:type="gramStart"/>
                      <w:r w:rsidRPr="00A121B2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>April</w:t>
                      </w:r>
                      <w:r w:rsidRPr="00A121B2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ab/>
                      </w:r>
                      <w:r w:rsidRPr="00A121B2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ab/>
                        <w:t>…..</w:t>
                      </w:r>
                      <w:r w:rsidRPr="00A121B2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ab/>
                      </w:r>
                      <w:proofErr w:type="gramEnd"/>
                      <w:r w:rsidRPr="00A121B2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 xml:space="preserve">d. </w:t>
                      </w:r>
                      <w:proofErr w:type="spellStart"/>
                      <w:r w:rsidRPr="00A121B2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>Tihema</w:t>
                      </w:r>
                      <w:proofErr w:type="spellEnd"/>
                    </w:p>
                    <w:p w14:paraId="13AA631B" w14:textId="3E88F7CA" w:rsidR="00AB6530" w:rsidRPr="00A121B2" w:rsidRDefault="00AB6530" w:rsidP="00A121B2">
                      <w:pPr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</w:pPr>
                      <w:r w:rsidRPr="00A121B2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ab/>
                      </w:r>
                      <w:proofErr w:type="gramStart"/>
                      <w:r w:rsidRPr="00A121B2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>May</w:t>
                      </w:r>
                      <w:r w:rsidRPr="00A121B2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ab/>
                      </w:r>
                      <w:r w:rsidRPr="00A121B2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ab/>
                        <w:t>…..</w:t>
                      </w:r>
                      <w:r w:rsidRPr="00A121B2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ab/>
                      </w:r>
                      <w:proofErr w:type="gramEnd"/>
                      <w:r w:rsidRPr="00A121B2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 xml:space="preserve">e. </w:t>
                      </w:r>
                      <w:proofErr w:type="spellStart"/>
                      <w:r w:rsidRPr="00A121B2">
                        <w:rPr>
                          <w:color w:val="000000"/>
                          <w:sz w:val="20"/>
                          <w:szCs w:val="20"/>
                        </w:rPr>
                        <w:t>Ā</w:t>
                      </w:r>
                      <w:r w:rsidRPr="00A121B2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>kuhata</w:t>
                      </w:r>
                      <w:proofErr w:type="spellEnd"/>
                    </w:p>
                    <w:p w14:paraId="5A490671" w14:textId="6F3B18F5" w:rsidR="00AB6530" w:rsidRPr="00A121B2" w:rsidRDefault="00AB6530" w:rsidP="00A121B2">
                      <w:pPr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</w:pPr>
                      <w:r w:rsidRPr="00A121B2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ab/>
                      </w:r>
                      <w:proofErr w:type="gramStart"/>
                      <w:r w:rsidRPr="00A121B2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>June</w:t>
                      </w:r>
                      <w:r w:rsidRPr="00A121B2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ab/>
                      </w:r>
                      <w:r w:rsidRPr="00A121B2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ab/>
                        <w:t>…..</w:t>
                      </w:r>
                      <w:proofErr w:type="gramEnd"/>
                      <w:r w:rsidRPr="00A121B2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 w:rsidRPr="00A121B2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ab/>
                        <w:t xml:space="preserve">f. </w:t>
                      </w:r>
                      <w:proofErr w:type="spellStart"/>
                      <w:r w:rsidRPr="00A121B2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>Pepuere</w:t>
                      </w:r>
                      <w:proofErr w:type="spellEnd"/>
                    </w:p>
                    <w:p w14:paraId="4785B344" w14:textId="723F76A0" w:rsidR="00AB6530" w:rsidRPr="00A121B2" w:rsidRDefault="00AB6530" w:rsidP="00A121B2">
                      <w:pPr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</w:pPr>
                      <w:r w:rsidRPr="00A121B2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ab/>
                      </w:r>
                      <w:proofErr w:type="gramStart"/>
                      <w:r w:rsidRPr="00A121B2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>July</w:t>
                      </w:r>
                      <w:r w:rsidRPr="00A121B2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ab/>
                      </w:r>
                      <w:r w:rsidRPr="00A121B2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ab/>
                        <w:t>…..</w:t>
                      </w:r>
                      <w:r w:rsidRPr="00A121B2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ab/>
                      </w:r>
                      <w:proofErr w:type="gramEnd"/>
                      <w:r w:rsidRPr="00A121B2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 xml:space="preserve">g. </w:t>
                      </w:r>
                      <w:proofErr w:type="spellStart"/>
                      <w:r w:rsidRPr="00A121B2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>Maehe</w:t>
                      </w:r>
                      <w:proofErr w:type="spellEnd"/>
                    </w:p>
                    <w:p w14:paraId="30F6419A" w14:textId="0AE0487C" w:rsidR="00AB6530" w:rsidRPr="00A121B2" w:rsidRDefault="00AB6530" w:rsidP="00A121B2">
                      <w:pPr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</w:pPr>
                      <w:r w:rsidRPr="00A121B2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ab/>
                      </w:r>
                      <w:proofErr w:type="gramStart"/>
                      <w:r w:rsidRPr="00A121B2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>August</w:t>
                      </w:r>
                      <w:r w:rsidRPr="00A121B2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ab/>
                      </w:r>
                      <w:r w:rsidRPr="00A121B2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ab/>
                        <w:t>…..</w:t>
                      </w:r>
                      <w:r w:rsidRPr="00A121B2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ab/>
                      </w:r>
                      <w:proofErr w:type="gramEnd"/>
                      <w:r w:rsidRPr="00A121B2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 xml:space="preserve">h. </w:t>
                      </w:r>
                      <w:proofErr w:type="spellStart"/>
                      <w:r w:rsidRPr="00A121B2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>Noema</w:t>
                      </w:r>
                      <w:proofErr w:type="spellEnd"/>
                    </w:p>
                    <w:p w14:paraId="03EF976E" w14:textId="0730616D" w:rsidR="00AB6530" w:rsidRPr="00A121B2" w:rsidRDefault="00AB6530" w:rsidP="00A121B2">
                      <w:pPr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</w:pPr>
                      <w:r w:rsidRPr="00A121B2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ab/>
                      </w:r>
                      <w:proofErr w:type="gramStart"/>
                      <w:r w:rsidRPr="00A121B2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>September</w:t>
                      </w:r>
                      <w:r w:rsidRPr="00A121B2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ab/>
                        <w:t>…..</w:t>
                      </w:r>
                      <w:r w:rsidRPr="00A121B2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ab/>
                      </w:r>
                      <w:proofErr w:type="spellStart"/>
                      <w:proofErr w:type="gramEnd"/>
                      <w:r w:rsidRPr="00A121B2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>i</w:t>
                      </w:r>
                      <w:proofErr w:type="spellEnd"/>
                      <w:r w:rsidRPr="00A121B2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>. Mei</w:t>
                      </w:r>
                    </w:p>
                    <w:p w14:paraId="1D0941DC" w14:textId="72B6479B" w:rsidR="00AB6530" w:rsidRPr="00A121B2" w:rsidRDefault="00AB6530" w:rsidP="00A121B2">
                      <w:pPr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</w:pPr>
                      <w:r w:rsidRPr="00A121B2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ab/>
                      </w:r>
                      <w:proofErr w:type="gramStart"/>
                      <w:r w:rsidRPr="00A121B2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>October</w:t>
                      </w:r>
                      <w:r w:rsidRPr="00A121B2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ab/>
                        <w:t>…..</w:t>
                      </w:r>
                      <w:r w:rsidRPr="00A121B2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ab/>
                      </w:r>
                      <w:proofErr w:type="gramEnd"/>
                      <w:r w:rsidRPr="00A121B2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 xml:space="preserve">j. </w:t>
                      </w:r>
                      <w:proofErr w:type="spellStart"/>
                      <w:r w:rsidRPr="00A121B2">
                        <w:rPr>
                          <w:color w:val="000000"/>
                          <w:sz w:val="20"/>
                          <w:szCs w:val="20"/>
                        </w:rPr>
                        <w:t>Ā</w:t>
                      </w:r>
                      <w:r w:rsidRPr="00A121B2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>perira</w:t>
                      </w:r>
                      <w:proofErr w:type="spellEnd"/>
                    </w:p>
                    <w:p w14:paraId="025A2B15" w14:textId="61ABFE2A" w:rsidR="00AB6530" w:rsidRPr="00A121B2" w:rsidRDefault="00AB6530" w:rsidP="00A121B2">
                      <w:pPr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</w:pPr>
                      <w:r w:rsidRPr="00A121B2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ab/>
                      </w:r>
                      <w:proofErr w:type="gramStart"/>
                      <w:r w:rsidRPr="00A121B2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>November</w:t>
                      </w:r>
                      <w:r w:rsidRPr="00A121B2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ab/>
                        <w:t>…..</w:t>
                      </w:r>
                      <w:r w:rsidRPr="00A121B2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ab/>
                      </w:r>
                      <w:proofErr w:type="gramEnd"/>
                      <w:r w:rsidRPr="00A121B2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 xml:space="preserve">k. </w:t>
                      </w:r>
                      <w:proofErr w:type="spellStart"/>
                      <w:r w:rsidRPr="00A121B2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>H</w:t>
                      </w:r>
                      <w:r w:rsidRPr="00A121B2">
                        <w:rPr>
                          <w:color w:val="000000"/>
                          <w:sz w:val="20"/>
                          <w:szCs w:val="20"/>
                        </w:rPr>
                        <w:t>ū</w:t>
                      </w:r>
                      <w:r w:rsidRPr="00A121B2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>rae</w:t>
                      </w:r>
                      <w:proofErr w:type="spellEnd"/>
                    </w:p>
                    <w:p w14:paraId="49E7EE41" w14:textId="17895721" w:rsidR="00AB6530" w:rsidRDefault="00AB6530" w:rsidP="00A121B2">
                      <w:pPr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</w:pPr>
                      <w:r w:rsidRPr="00A121B2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ab/>
                      </w:r>
                      <w:proofErr w:type="gramStart"/>
                      <w:r w:rsidRPr="00A121B2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>December</w:t>
                      </w:r>
                      <w:r w:rsidRPr="00A121B2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ab/>
                        <w:t>…..</w:t>
                      </w:r>
                      <w:proofErr w:type="gramEnd"/>
                      <w:r w:rsidRPr="00A121B2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 xml:space="preserve">  </w:t>
                      </w:r>
                      <w:r w:rsidRPr="00A121B2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ab/>
                      </w:r>
                      <w:proofErr w:type="gramStart"/>
                      <w:r w:rsidRPr="00A121B2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>l</w:t>
                      </w:r>
                      <w:proofErr w:type="gramEnd"/>
                      <w:r w:rsidRPr="00A121B2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A121B2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>Hepetema</w:t>
                      </w:r>
                      <w:proofErr w:type="spellEnd"/>
                    </w:p>
                    <w:p w14:paraId="55E5FB9F" w14:textId="77777777" w:rsidR="00AB6530" w:rsidRDefault="00AB6530" w:rsidP="00A121B2">
                      <w:pPr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</w:pPr>
                    </w:p>
                    <w:p w14:paraId="72F2D568" w14:textId="66ADF415" w:rsidR="00AB6530" w:rsidRDefault="00AB6530" w:rsidP="00A121B2">
                      <w:pPr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>2. Persuasive writing</w:t>
                      </w:r>
                    </w:p>
                    <w:p w14:paraId="0D1ED0F7" w14:textId="2F783E82" w:rsidR="00AB6530" w:rsidRDefault="00AB6530" w:rsidP="00A121B2">
                      <w:pPr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>Find an advertisement in the newspaper for a house.</w:t>
                      </w:r>
                    </w:p>
                    <w:p w14:paraId="751B32C9" w14:textId="0E86F944" w:rsidR="00AB6530" w:rsidRPr="00C65D85" w:rsidRDefault="00AB6530" w:rsidP="00C65D85">
                      <w:pPr>
                        <w:pStyle w:val="ListParagraph"/>
                        <w:numPr>
                          <w:ilvl w:val="0"/>
                          <w:numId w:val="29"/>
                        </w:numPr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</w:pPr>
                      <w:r w:rsidRPr="00C65D85"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>Glue the ad into your homework book.</w:t>
                      </w:r>
                    </w:p>
                    <w:p w14:paraId="3302D3E0" w14:textId="6C6893F5" w:rsidR="00AB6530" w:rsidRDefault="00AB6530" w:rsidP="00A121B2">
                      <w:pPr>
                        <w:rPr>
                          <w:rFonts w:ascii="Comic Sans MS" w:eastAsia="Verdana" w:hAnsi="Comic Sans MS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eastAsia="Verdana" w:hAnsi="Comic Sans MS"/>
                          <w:sz w:val="20"/>
                          <w:szCs w:val="20"/>
                        </w:rPr>
                        <w:t>Imagine you are selling the house.</w:t>
                      </w:r>
                    </w:p>
                    <w:p w14:paraId="3CFDB72A" w14:textId="25D037EA" w:rsidR="00AB6530" w:rsidRDefault="00AB6530" w:rsidP="00C65D85">
                      <w:pPr>
                        <w:pStyle w:val="ListParagraph"/>
                        <w:numPr>
                          <w:ilvl w:val="0"/>
                          <w:numId w:val="29"/>
                        </w:numPr>
                        <w:rPr>
                          <w:rFonts w:ascii="Comic Sans MS" w:eastAsia="Verdana" w:hAnsi="Comic Sans MS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eastAsia="Verdana" w:hAnsi="Comic Sans MS"/>
                          <w:sz w:val="20"/>
                          <w:szCs w:val="20"/>
                        </w:rPr>
                        <w:t>Write an advertisement highlighting all the good points about the house.</w:t>
                      </w:r>
                    </w:p>
                    <w:p w14:paraId="6CB6C842" w14:textId="77777777" w:rsidR="00AB6530" w:rsidRDefault="00AB6530" w:rsidP="00C65D85">
                      <w:pPr>
                        <w:rPr>
                          <w:rFonts w:ascii="Comic Sans MS" w:eastAsia="Verdana" w:hAnsi="Comic Sans MS"/>
                          <w:sz w:val="20"/>
                          <w:szCs w:val="20"/>
                        </w:rPr>
                      </w:pPr>
                    </w:p>
                    <w:p w14:paraId="3666E1F0" w14:textId="4631C304" w:rsidR="00AB6530" w:rsidRDefault="00AB6530" w:rsidP="00C65D85">
                      <w:pPr>
                        <w:rPr>
                          <w:rFonts w:ascii="Comic Sans MS" w:eastAsia="Verdana" w:hAnsi="Comic Sans MS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eastAsia="Verdana" w:hAnsi="Comic Sans MS"/>
                          <w:sz w:val="20"/>
                          <w:szCs w:val="20"/>
                        </w:rPr>
                        <w:t>3. Media Study</w:t>
                      </w:r>
                    </w:p>
                    <w:p w14:paraId="3FFDD55D" w14:textId="0CC7371D" w:rsidR="00AB6530" w:rsidRDefault="00AB6530" w:rsidP="00C65D85">
                      <w:pPr>
                        <w:rPr>
                          <w:rFonts w:ascii="Comic Sans MS" w:eastAsia="Verdana" w:hAnsi="Comic Sans MS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eastAsia="Verdana" w:hAnsi="Comic Sans MS"/>
                          <w:sz w:val="20"/>
                          <w:szCs w:val="20"/>
                        </w:rPr>
                        <w:t>Following our discussion in class, find out what you can about the situation concerning the broken gas pipe that supplies Auckland.</w:t>
                      </w:r>
                    </w:p>
                    <w:p w14:paraId="23F697FE" w14:textId="71EFC9A8" w:rsidR="00AB6530" w:rsidRDefault="00AB6530" w:rsidP="00C65D85">
                      <w:pPr>
                        <w:pStyle w:val="ListParagraph"/>
                        <w:numPr>
                          <w:ilvl w:val="0"/>
                          <w:numId w:val="29"/>
                        </w:numPr>
                        <w:rPr>
                          <w:rFonts w:ascii="Comic Sans MS" w:eastAsia="Verdana" w:hAnsi="Comic Sans MS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eastAsia="Verdana" w:hAnsi="Comic Sans MS"/>
                          <w:sz w:val="20"/>
                          <w:szCs w:val="20"/>
                        </w:rPr>
                        <w:t>Glue a picture you find into your homework book.</w:t>
                      </w:r>
                    </w:p>
                    <w:p w14:paraId="31505594" w14:textId="14F8C8CF" w:rsidR="00AB6530" w:rsidRDefault="00AB6530" w:rsidP="00C65D85">
                      <w:pPr>
                        <w:pStyle w:val="ListParagraph"/>
                        <w:numPr>
                          <w:ilvl w:val="0"/>
                          <w:numId w:val="29"/>
                        </w:numPr>
                        <w:rPr>
                          <w:rFonts w:ascii="Comic Sans MS" w:eastAsia="Verdana" w:hAnsi="Comic Sans MS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eastAsia="Verdana" w:hAnsi="Comic Sans MS"/>
                          <w:sz w:val="20"/>
                          <w:szCs w:val="20"/>
                        </w:rPr>
                        <w:t>In your own words explain why it is such a major problem.</w:t>
                      </w:r>
                    </w:p>
                    <w:p w14:paraId="17182965" w14:textId="517288BC" w:rsidR="00AB6530" w:rsidRDefault="00AB6530" w:rsidP="00C65D85">
                      <w:pPr>
                        <w:pStyle w:val="ListParagraph"/>
                        <w:numPr>
                          <w:ilvl w:val="0"/>
                          <w:numId w:val="29"/>
                        </w:numPr>
                        <w:rPr>
                          <w:rFonts w:ascii="Comic Sans MS" w:eastAsia="Verdana" w:hAnsi="Comic Sans MS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eastAsia="Verdana" w:hAnsi="Comic Sans MS"/>
                          <w:sz w:val="20"/>
                          <w:szCs w:val="20"/>
                        </w:rPr>
                        <w:t>Try to suggest some solutions that might prevent this happening again.</w:t>
                      </w:r>
                    </w:p>
                    <w:p w14:paraId="273C5AC2" w14:textId="156321AD" w:rsidR="00AB6530" w:rsidRDefault="00AB6530" w:rsidP="00C65D85">
                      <w:pPr>
                        <w:pStyle w:val="ListParagraph"/>
                        <w:numPr>
                          <w:ilvl w:val="0"/>
                          <w:numId w:val="29"/>
                        </w:numPr>
                        <w:rPr>
                          <w:rFonts w:ascii="Comic Sans MS" w:eastAsia="Verdana" w:hAnsi="Comic Sans MS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eastAsia="Verdana" w:hAnsi="Comic Sans MS"/>
                          <w:sz w:val="20"/>
                          <w:szCs w:val="20"/>
                        </w:rPr>
                        <w:t>What impact might a break in gas supply have on your life?</w:t>
                      </w:r>
                    </w:p>
                    <w:p w14:paraId="29BEBCF1" w14:textId="77777777" w:rsidR="00AB6530" w:rsidRDefault="00AB6530" w:rsidP="00C65D85">
                      <w:pPr>
                        <w:rPr>
                          <w:rFonts w:ascii="Comic Sans MS" w:eastAsia="Verdana" w:hAnsi="Comic Sans MS"/>
                          <w:sz w:val="20"/>
                          <w:szCs w:val="20"/>
                        </w:rPr>
                      </w:pPr>
                    </w:p>
                    <w:p w14:paraId="41C01781" w14:textId="3F04EF9E" w:rsidR="00AB6530" w:rsidRDefault="00AB6530" w:rsidP="00C65D85">
                      <w:pPr>
                        <w:rPr>
                          <w:rFonts w:ascii="Comic Sans MS" w:eastAsia="Verdana" w:hAnsi="Comic Sans MS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eastAsia="Verdana" w:hAnsi="Comic Sans MS"/>
                          <w:sz w:val="20"/>
                          <w:szCs w:val="20"/>
                        </w:rPr>
                        <w:t>4. The Physical World</w:t>
                      </w:r>
                    </w:p>
                    <w:p w14:paraId="75BBC1C1" w14:textId="37C313B6" w:rsidR="00AB6530" w:rsidRDefault="00AB6530" w:rsidP="00C65D85">
                      <w:pPr>
                        <w:rPr>
                          <w:rFonts w:ascii="Comic Sans MS" w:eastAsia="Verdana" w:hAnsi="Comic Sans MS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eastAsia="Verdana" w:hAnsi="Comic Sans MS"/>
                          <w:sz w:val="20"/>
                          <w:szCs w:val="20"/>
                        </w:rPr>
                        <w:t xml:space="preserve">Have you ever wondered why certain common occurrences happen? </w:t>
                      </w:r>
                    </w:p>
                    <w:p w14:paraId="22B93F6E" w14:textId="51D80229" w:rsidR="00AB6530" w:rsidRPr="00C65D85" w:rsidRDefault="00AB6530" w:rsidP="00C65D85">
                      <w:pPr>
                        <w:rPr>
                          <w:rFonts w:ascii="Comic Sans MS" w:eastAsia="Verdana" w:hAnsi="Comic Sans MS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eastAsia="Verdana" w:hAnsi="Comic Sans MS"/>
                          <w:sz w:val="20"/>
                          <w:szCs w:val="20"/>
                        </w:rPr>
                        <w:t xml:space="preserve">Explain, using scientific language where possible, </w:t>
                      </w:r>
                      <w:proofErr w:type="gramStart"/>
                      <w:r>
                        <w:rPr>
                          <w:rFonts w:ascii="Comic Sans MS" w:eastAsia="Verdana" w:hAnsi="Comic Sans MS"/>
                          <w:sz w:val="20"/>
                          <w:szCs w:val="20"/>
                        </w:rPr>
                        <w:t>Why</w:t>
                      </w:r>
                      <w:proofErr w:type="gramEnd"/>
                      <w:r>
                        <w:rPr>
                          <w:rFonts w:ascii="Comic Sans MS" w:eastAsia="Verdana" w:hAnsi="Comic Sans MS"/>
                          <w:sz w:val="20"/>
                          <w:szCs w:val="20"/>
                        </w:rPr>
                        <w:t xml:space="preserve"> when you sit down in a bath of water, the water level rises.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0014A" w:rsidRPr="00670F01">
        <w:rPr>
          <w:rFonts w:ascii="Verdana" w:hAnsi="Verdana" w:cs="Verdana"/>
          <w:b/>
          <w:bCs/>
          <w:color w:val="000000"/>
          <w:lang w:bidi="en-US"/>
        </w:rPr>
        <w:t xml:space="preserve">                  </w:t>
      </w:r>
      <w:r w:rsidR="00877289">
        <w:rPr>
          <w:rFonts w:ascii="Verdana" w:hAnsi="Verdana" w:cs="Verdana"/>
          <w:b/>
          <w:bCs/>
          <w:color w:val="000000"/>
          <w:lang w:bidi="en-US"/>
        </w:rPr>
        <w:t xml:space="preserve">                        </w:t>
      </w:r>
    </w:p>
    <w:sectPr w:rsidR="0040014A" w:rsidSect="00833661">
      <w:pgSz w:w="15840" w:h="12240" w:orient="landscape"/>
      <w:pgMar w:top="567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MS Mincho">
    <w:charset w:val="00"/>
    <w:family w:val="auto"/>
    <w:pitch w:val="variable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Menlo Bold">
    <w:panose1 w:val="020B0709030604020204"/>
    <w:charset w:val="00"/>
    <w:family w:val="auto"/>
    <w:pitch w:val="variable"/>
    <w:sig w:usb0="E60022FF" w:usb1="D000F1FB" w:usb2="00000028" w:usb3="00000000" w:csb0="000001DF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Verdana-Bold">
    <w:altName w:val="Verdana"/>
    <w:charset w:val="00"/>
    <w:family w:val="auto"/>
    <w:pitch w:val="default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Arial-BoldMT">
    <w:charset w:val="00"/>
    <w:family w:val="swiss"/>
    <w:pitch w:val="default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ahoma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Tahoma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Tahoma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ahoma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Tahoma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Tahoma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ahoma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Tahoma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Tahoma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ahoma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Tahoma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Tahoma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ahoma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Tahoma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Tahoma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ahoma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Tahoma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Tahoma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0D1474CB"/>
    <w:multiLevelType w:val="hybridMultilevel"/>
    <w:tmpl w:val="9D2085FC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81152A"/>
    <w:multiLevelType w:val="hybridMultilevel"/>
    <w:tmpl w:val="1F9C0F14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4E65FA1"/>
    <w:multiLevelType w:val="hybridMultilevel"/>
    <w:tmpl w:val="F072FF56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57D1274"/>
    <w:multiLevelType w:val="hybridMultilevel"/>
    <w:tmpl w:val="1FC405E2"/>
    <w:lvl w:ilvl="0" w:tplc="00010409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7">
    <w:nsid w:val="165603ED"/>
    <w:multiLevelType w:val="hybridMultilevel"/>
    <w:tmpl w:val="7770A49A"/>
    <w:lvl w:ilvl="0" w:tplc="00010409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8">
    <w:nsid w:val="1AAB3E05"/>
    <w:multiLevelType w:val="hybridMultilevel"/>
    <w:tmpl w:val="14DA4D98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D7170E7"/>
    <w:multiLevelType w:val="hybridMultilevel"/>
    <w:tmpl w:val="5D7849E8"/>
    <w:lvl w:ilvl="0" w:tplc="00010409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0">
    <w:nsid w:val="2F396AF0"/>
    <w:multiLevelType w:val="hybridMultilevel"/>
    <w:tmpl w:val="81AE83EC"/>
    <w:lvl w:ilvl="0" w:tplc="BBC2AC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51" w:hanging="360"/>
      </w:pPr>
    </w:lvl>
    <w:lvl w:ilvl="2" w:tplc="0409001B" w:tentative="1">
      <w:start w:val="1"/>
      <w:numFmt w:val="lowerRoman"/>
      <w:lvlText w:val="%3."/>
      <w:lvlJc w:val="right"/>
      <w:pPr>
        <w:ind w:left="3371" w:hanging="180"/>
      </w:pPr>
    </w:lvl>
    <w:lvl w:ilvl="3" w:tplc="0409000F" w:tentative="1">
      <w:start w:val="1"/>
      <w:numFmt w:val="decimal"/>
      <w:lvlText w:val="%4."/>
      <w:lvlJc w:val="left"/>
      <w:pPr>
        <w:ind w:left="4091" w:hanging="360"/>
      </w:pPr>
    </w:lvl>
    <w:lvl w:ilvl="4" w:tplc="04090019" w:tentative="1">
      <w:start w:val="1"/>
      <w:numFmt w:val="lowerLetter"/>
      <w:lvlText w:val="%5."/>
      <w:lvlJc w:val="left"/>
      <w:pPr>
        <w:ind w:left="4811" w:hanging="360"/>
      </w:pPr>
    </w:lvl>
    <w:lvl w:ilvl="5" w:tplc="0409001B" w:tentative="1">
      <w:start w:val="1"/>
      <w:numFmt w:val="lowerRoman"/>
      <w:lvlText w:val="%6."/>
      <w:lvlJc w:val="right"/>
      <w:pPr>
        <w:ind w:left="5531" w:hanging="180"/>
      </w:pPr>
    </w:lvl>
    <w:lvl w:ilvl="6" w:tplc="0409000F" w:tentative="1">
      <w:start w:val="1"/>
      <w:numFmt w:val="decimal"/>
      <w:lvlText w:val="%7."/>
      <w:lvlJc w:val="left"/>
      <w:pPr>
        <w:ind w:left="6251" w:hanging="360"/>
      </w:pPr>
    </w:lvl>
    <w:lvl w:ilvl="7" w:tplc="04090019" w:tentative="1">
      <w:start w:val="1"/>
      <w:numFmt w:val="lowerLetter"/>
      <w:lvlText w:val="%8."/>
      <w:lvlJc w:val="left"/>
      <w:pPr>
        <w:ind w:left="6971" w:hanging="360"/>
      </w:pPr>
    </w:lvl>
    <w:lvl w:ilvl="8" w:tplc="040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1">
    <w:nsid w:val="33E04739"/>
    <w:multiLevelType w:val="hybridMultilevel"/>
    <w:tmpl w:val="C2408D0A"/>
    <w:lvl w:ilvl="0" w:tplc="BBC2ACE8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9" w:hanging="360"/>
      </w:pPr>
    </w:lvl>
    <w:lvl w:ilvl="2" w:tplc="0409001B" w:tentative="1">
      <w:start w:val="1"/>
      <w:numFmt w:val="lowerRoman"/>
      <w:lvlText w:val="%3."/>
      <w:lvlJc w:val="right"/>
      <w:pPr>
        <w:ind w:left="949" w:hanging="180"/>
      </w:pPr>
    </w:lvl>
    <w:lvl w:ilvl="3" w:tplc="0409000F" w:tentative="1">
      <w:start w:val="1"/>
      <w:numFmt w:val="decimal"/>
      <w:lvlText w:val="%4."/>
      <w:lvlJc w:val="left"/>
      <w:pPr>
        <w:ind w:left="1669" w:hanging="360"/>
      </w:pPr>
    </w:lvl>
    <w:lvl w:ilvl="4" w:tplc="04090019" w:tentative="1">
      <w:start w:val="1"/>
      <w:numFmt w:val="lowerLetter"/>
      <w:lvlText w:val="%5."/>
      <w:lvlJc w:val="left"/>
      <w:pPr>
        <w:ind w:left="2389" w:hanging="360"/>
      </w:pPr>
    </w:lvl>
    <w:lvl w:ilvl="5" w:tplc="0409001B" w:tentative="1">
      <w:start w:val="1"/>
      <w:numFmt w:val="lowerRoman"/>
      <w:lvlText w:val="%6."/>
      <w:lvlJc w:val="right"/>
      <w:pPr>
        <w:ind w:left="3109" w:hanging="180"/>
      </w:pPr>
    </w:lvl>
    <w:lvl w:ilvl="6" w:tplc="0409000F" w:tentative="1">
      <w:start w:val="1"/>
      <w:numFmt w:val="decimal"/>
      <w:lvlText w:val="%7."/>
      <w:lvlJc w:val="left"/>
      <w:pPr>
        <w:ind w:left="3829" w:hanging="360"/>
      </w:pPr>
    </w:lvl>
    <w:lvl w:ilvl="7" w:tplc="04090019" w:tentative="1">
      <w:start w:val="1"/>
      <w:numFmt w:val="lowerLetter"/>
      <w:lvlText w:val="%8."/>
      <w:lvlJc w:val="left"/>
      <w:pPr>
        <w:ind w:left="4549" w:hanging="360"/>
      </w:pPr>
    </w:lvl>
    <w:lvl w:ilvl="8" w:tplc="040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12">
    <w:nsid w:val="349157FC"/>
    <w:multiLevelType w:val="hybridMultilevel"/>
    <w:tmpl w:val="3202FAB2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59F5573"/>
    <w:multiLevelType w:val="hybridMultilevel"/>
    <w:tmpl w:val="DA801C6C"/>
    <w:lvl w:ilvl="0" w:tplc="00010409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35BF171D"/>
    <w:multiLevelType w:val="hybridMultilevel"/>
    <w:tmpl w:val="CFB26FDC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967586A"/>
    <w:multiLevelType w:val="hybridMultilevel"/>
    <w:tmpl w:val="42C27724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9DA228C"/>
    <w:multiLevelType w:val="hybridMultilevel"/>
    <w:tmpl w:val="6576C1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9B7A63"/>
    <w:multiLevelType w:val="hybridMultilevel"/>
    <w:tmpl w:val="D1C65246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B1F4542"/>
    <w:multiLevelType w:val="hybridMultilevel"/>
    <w:tmpl w:val="1382BE0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8675734"/>
    <w:multiLevelType w:val="hybridMultilevel"/>
    <w:tmpl w:val="4EF22F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8EA01CF"/>
    <w:multiLevelType w:val="hybridMultilevel"/>
    <w:tmpl w:val="46488F88"/>
    <w:lvl w:ilvl="0" w:tplc="7B4EBD7E">
      <w:start w:val="1"/>
      <w:numFmt w:val="lowerLetter"/>
      <w:lvlText w:val="%1."/>
      <w:lvlJc w:val="left"/>
      <w:pPr>
        <w:ind w:left="-13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89" w:hanging="360"/>
      </w:pPr>
    </w:lvl>
    <w:lvl w:ilvl="2" w:tplc="0409001B" w:tentative="1">
      <w:start w:val="1"/>
      <w:numFmt w:val="lowerRoman"/>
      <w:lvlText w:val="%3."/>
      <w:lvlJc w:val="right"/>
      <w:pPr>
        <w:ind w:left="1309" w:hanging="180"/>
      </w:pPr>
    </w:lvl>
    <w:lvl w:ilvl="3" w:tplc="0409000F" w:tentative="1">
      <w:start w:val="1"/>
      <w:numFmt w:val="decimal"/>
      <w:lvlText w:val="%4."/>
      <w:lvlJc w:val="left"/>
      <w:pPr>
        <w:ind w:left="2029" w:hanging="360"/>
      </w:pPr>
    </w:lvl>
    <w:lvl w:ilvl="4" w:tplc="04090019" w:tentative="1">
      <w:start w:val="1"/>
      <w:numFmt w:val="lowerLetter"/>
      <w:lvlText w:val="%5."/>
      <w:lvlJc w:val="left"/>
      <w:pPr>
        <w:ind w:left="2749" w:hanging="360"/>
      </w:pPr>
    </w:lvl>
    <w:lvl w:ilvl="5" w:tplc="0409001B" w:tentative="1">
      <w:start w:val="1"/>
      <w:numFmt w:val="lowerRoman"/>
      <w:lvlText w:val="%6."/>
      <w:lvlJc w:val="right"/>
      <w:pPr>
        <w:ind w:left="3469" w:hanging="180"/>
      </w:pPr>
    </w:lvl>
    <w:lvl w:ilvl="6" w:tplc="0409000F" w:tentative="1">
      <w:start w:val="1"/>
      <w:numFmt w:val="decimal"/>
      <w:lvlText w:val="%7."/>
      <w:lvlJc w:val="left"/>
      <w:pPr>
        <w:ind w:left="4189" w:hanging="360"/>
      </w:pPr>
    </w:lvl>
    <w:lvl w:ilvl="7" w:tplc="04090019" w:tentative="1">
      <w:start w:val="1"/>
      <w:numFmt w:val="lowerLetter"/>
      <w:lvlText w:val="%8."/>
      <w:lvlJc w:val="left"/>
      <w:pPr>
        <w:ind w:left="4909" w:hanging="360"/>
      </w:pPr>
    </w:lvl>
    <w:lvl w:ilvl="8" w:tplc="040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21">
    <w:nsid w:val="4D296A56"/>
    <w:multiLevelType w:val="hybridMultilevel"/>
    <w:tmpl w:val="25FA5BAA"/>
    <w:lvl w:ilvl="0" w:tplc="00170409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9C77EAA"/>
    <w:multiLevelType w:val="hybridMultilevel"/>
    <w:tmpl w:val="1B70E12A"/>
    <w:lvl w:ilvl="0" w:tplc="00010409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2084"/>
        </w:tabs>
        <w:ind w:left="2084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524"/>
        </w:tabs>
        <w:ind w:left="3524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4244"/>
        </w:tabs>
        <w:ind w:left="4244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684"/>
        </w:tabs>
        <w:ind w:left="5684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404"/>
        </w:tabs>
        <w:ind w:left="6404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7124"/>
        </w:tabs>
        <w:ind w:left="7124" w:hanging="360"/>
      </w:pPr>
      <w:rPr>
        <w:rFonts w:ascii="Wingdings" w:hAnsi="Wingdings" w:hint="default"/>
      </w:rPr>
    </w:lvl>
  </w:abstractNum>
  <w:abstractNum w:abstractNumId="23">
    <w:nsid w:val="5EA932AF"/>
    <w:multiLevelType w:val="hybridMultilevel"/>
    <w:tmpl w:val="5B761F38"/>
    <w:lvl w:ilvl="0" w:tplc="00010409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4">
    <w:nsid w:val="626B7513"/>
    <w:multiLevelType w:val="hybridMultilevel"/>
    <w:tmpl w:val="CC0A29B2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7D948B5"/>
    <w:multiLevelType w:val="hybridMultilevel"/>
    <w:tmpl w:val="F37A38BC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82B19BD"/>
    <w:multiLevelType w:val="hybridMultilevel"/>
    <w:tmpl w:val="58C043A4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9B81454"/>
    <w:multiLevelType w:val="hybridMultilevel"/>
    <w:tmpl w:val="09625D52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B142EC5"/>
    <w:multiLevelType w:val="hybridMultilevel"/>
    <w:tmpl w:val="F88473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4"/>
  </w:num>
  <w:num w:numId="5">
    <w:abstractNumId w:val="27"/>
  </w:num>
  <w:num w:numId="6">
    <w:abstractNumId w:val="12"/>
  </w:num>
  <w:num w:numId="7">
    <w:abstractNumId w:val="4"/>
  </w:num>
  <w:num w:numId="8">
    <w:abstractNumId w:val="8"/>
  </w:num>
  <w:num w:numId="9">
    <w:abstractNumId w:val="3"/>
  </w:num>
  <w:num w:numId="10">
    <w:abstractNumId w:val="26"/>
  </w:num>
  <w:num w:numId="11">
    <w:abstractNumId w:val="17"/>
  </w:num>
  <w:num w:numId="12">
    <w:abstractNumId w:val="6"/>
  </w:num>
  <w:num w:numId="13">
    <w:abstractNumId w:val="15"/>
  </w:num>
  <w:num w:numId="14">
    <w:abstractNumId w:val="5"/>
  </w:num>
  <w:num w:numId="15">
    <w:abstractNumId w:val="9"/>
  </w:num>
  <w:num w:numId="16">
    <w:abstractNumId w:val="22"/>
  </w:num>
  <w:num w:numId="17">
    <w:abstractNumId w:val="23"/>
  </w:num>
  <w:num w:numId="18">
    <w:abstractNumId w:val="7"/>
  </w:num>
  <w:num w:numId="19">
    <w:abstractNumId w:val="21"/>
  </w:num>
  <w:num w:numId="20">
    <w:abstractNumId w:val="18"/>
  </w:num>
  <w:num w:numId="21">
    <w:abstractNumId w:val="25"/>
  </w:num>
  <w:num w:numId="22">
    <w:abstractNumId w:val="24"/>
  </w:num>
  <w:num w:numId="23">
    <w:abstractNumId w:val="13"/>
  </w:num>
  <w:num w:numId="24">
    <w:abstractNumId w:val="20"/>
  </w:num>
  <w:num w:numId="25">
    <w:abstractNumId w:val="11"/>
  </w:num>
  <w:num w:numId="26">
    <w:abstractNumId w:val="19"/>
  </w:num>
  <w:num w:numId="27">
    <w:abstractNumId w:val="10"/>
  </w:num>
  <w:num w:numId="28">
    <w:abstractNumId w:val="16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F01"/>
    <w:rsid w:val="0005797E"/>
    <w:rsid w:val="00073EDA"/>
    <w:rsid w:val="00087C8A"/>
    <w:rsid w:val="000F6F13"/>
    <w:rsid w:val="00170B7C"/>
    <w:rsid w:val="001758FB"/>
    <w:rsid w:val="001B00E3"/>
    <w:rsid w:val="001E0EEC"/>
    <w:rsid w:val="00234863"/>
    <w:rsid w:val="00245EC6"/>
    <w:rsid w:val="0031354E"/>
    <w:rsid w:val="00373CC8"/>
    <w:rsid w:val="003B68E2"/>
    <w:rsid w:val="003D23E2"/>
    <w:rsid w:val="003F62C2"/>
    <w:rsid w:val="0040014A"/>
    <w:rsid w:val="0040336C"/>
    <w:rsid w:val="00492F04"/>
    <w:rsid w:val="0049795E"/>
    <w:rsid w:val="004C5DDD"/>
    <w:rsid w:val="005F0B15"/>
    <w:rsid w:val="00670F01"/>
    <w:rsid w:val="006A794E"/>
    <w:rsid w:val="006F023D"/>
    <w:rsid w:val="007203DE"/>
    <w:rsid w:val="00721A6C"/>
    <w:rsid w:val="00746121"/>
    <w:rsid w:val="00774995"/>
    <w:rsid w:val="00774F77"/>
    <w:rsid w:val="00833661"/>
    <w:rsid w:val="00862712"/>
    <w:rsid w:val="00871F84"/>
    <w:rsid w:val="008739BB"/>
    <w:rsid w:val="00877289"/>
    <w:rsid w:val="008C4BA0"/>
    <w:rsid w:val="009071AC"/>
    <w:rsid w:val="00951089"/>
    <w:rsid w:val="009B59A4"/>
    <w:rsid w:val="009B5E78"/>
    <w:rsid w:val="009B7F00"/>
    <w:rsid w:val="00A121B2"/>
    <w:rsid w:val="00A302ED"/>
    <w:rsid w:val="00A657DD"/>
    <w:rsid w:val="00A92AF2"/>
    <w:rsid w:val="00AB6530"/>
    <w:rsid w:val="00B03914"/>
    <w:rsid w:val="00C40B47"/>
    <w:rsid w:val="00C572F6"/>
    <w:rsid w:val="00C65D85"/>
    <w:rsid w:val="00CC1589"/>
    <w:rsid w:val="00CC2EB4"/>
    <w:rsid w:val="00CD57D0"/>
    <w:rsid w:val="00CE29CE"/>
    <w:rsid w:val="00D73B0F"/>
    <w:rsid w:val="00DA5E66"/>
    <w:rsid w:val="00DB592B"/>
    <w:rsid w:val="00DD6D19"/>
    <w:rsid w:val="00DE4328"/>
    <w:rsid w:val="00DF5534"/>
    <w:rsid w:val="00E03C44"/>
    <w:rsid w:val="00E23CD0"/>
    <w:rsid w:val="00E67B8B"/>
    <w:rsid w:val="00F068DA"/>
    <w:rsid w:val="00F2407B"/>
    <w:rsid w:val="00F3208F"/>
    <w:rsid w:val="00FC3024"/>
    <w:rsid w:val="00FD71B4"/>
    <w:rsid w:val="00FF2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491FBC6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1z1">
    <w:name w:val="WW8Num1z1"/>
    <w:rPr>
      <w:rFonts w:ascii="OpenSymbol" w:hAnsi="OpenSymbol" w:cs="OpenSymbol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3z0">
    <w:name w:val="WW8Num3z0"/>
    <w:rPr>
      <w:rFonts w:ascii="Symbol" w:hAnsi="Symbol" w:cs="OpenSymbol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8Num6z0">
    <w:name w:val="WW8Num6z0"/>
    <w:rPr>
      <w:rFonts w:ascii="Symbol" w:hAnsi="Symbol"/>
    </w:rPr>
  </w:style>
  <w:style w:type="character" w:customStyle="1" w:styleId="WW8Num6z1">
    <w:name w:val="WW8Num6z1"/>
    <w:rPr>
      <w:rFonts w:ascii="Courier New" w:hAnsi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8z0">
    <w:name w:val="WW8Num8z0"/>
    <w:rPr>
      <w:rFonts w:ascii="Chalkboard" w:hAnsi="Chalkboard"/>
    </w:rPr>
  </w:style>
  <w:style w:type="character" w:customStyle="1" w:styleId="WW8Num13z0">
    <w:name w:val="WW8Num13z0"/>
    <w:rPr>
      <w:b/>
    </w:rPr>
  </w:style>
  <w:style w:type="character" w:customStyle="1" w:styleId="WW8Num15z0">
    <w:name w:val="WW8Num15z0"/>
    <w:rPr>
      <w:b w:val="0"/>
    </w:rPr>
  </w:style>
  <w:style w:type="character" w:customStyle="1" w:styleId="WW8Num21z0">
    <w:name w:val="WW8Num21z0"/>
    <w:rPr>
      <w:rFonts w:ascii="Wingdings" w:hAnsi="Wingdings"/>
    </w:rPr>
  </w:style>
  <w:style w:type="character" w:customStyle="1" w:styleId="WW8Num21z1">
    <w:name w:val="WW8Num21z1"/>
    <w:rPr>
      <w:rFonts w:ascii="Courier New" w:hAnsi="Courier New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5z0">
    <w:name w:val="WW8Num25z0"/>
    <w:rPr>
      <w:rFonts w:ascii="Times New Roman" w:hAnsi="Times New Roman"/>
      <w:b w:val="0"/>
      <w:sz w:val="28"/>
    </w:rPr>
  </w:style>
  <w:style w:type="character" w:customStyle="1" w:styleId="WW8Num31z1">
    <w:name w:val="WW8Num31z1"/>
    <w:rPr>
      <w:rFonts w:ascii="Courier New" w:hAnsi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WW8Num31z3">
    <w:name w:val="WW8Num31z3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4z1">
    <w:name w:val="WW8Num34z1"/>
    <w:rPr>
      <w:rFonts w:ascii="Courier New" w:hAnsi="Courier New"/>
    </w:rPr>
  </w:style>
  <w:style w:type="character" w:customStyle="1" w:styleId="WW8Num34z2">
    <w:name w:val="WW8Num34z2"/>
    <w:rPr>
      <w:rFonts w:ascii="Wingdings" w:hAnsi="Wingdings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6z1">
    <w:name w:val="WW8Num36z1"/>
    <w:rPr>
      <w:rFonts w:ascii="Courier New" w:hAnsi="Courier New"/>
    </w:rPr>
  </w:style>
  <w:style w:type="character" w:customStyle="1" w:styleId="WW8Num36z2">
    <w:name w:val="WW8Num36z2"/>
    <w:rPr>
      <w:rFonts w:ascii="Wingdings" w:hAnsi="Wingdings"/>
    </w:rPr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styleId="Hyperlink">
    <w:name w:val="Hyperlink"/>
    <w:rPr>
      <w:noProof w:val="0"/>
      <w:color w:val="000080"/>
      <w:u w:val="single"/>
    </w:rPr>
  </w:style>
  <w:style w:type="character" w:customStyle="1" w:styleId="NumberingSymbols">
    <w:name w:val="Numbering Symbols"/>
  </w:style>
  <w:style w:type="character" w:customStyle="1" w:styleId="WW8Num9z0">
    <w:name w:val="WW8Num9z0"/>
    <w:rPr>
      <w:rFonts w:ascii="Times New Roman" w:hAnsi="Times New Roman" w:cs="Times New Roman"/>
      <w:b w:val="0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Framecontents">
    <w:name w:val="Frame contents"/>
    <w:basedOn w:val="BodyText"/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table" w:styleId="TableGrid">
    <w:name w:val="Table Grid"/>
    <w:basedOn w:val="TableNormal"/>
    <w:rsid w:val="00670F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rsid w:val="00F440A1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208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208F"/>
    <w:rPr>
      <w:rFonts w:ascii="Lucida Grande" w:hAnsi="Lucida Grande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DD6D19"/>
    <w:pPr>
      <w:widowControl/>
      <w:suppressAutoHyphens w:val="0"/>
      <w:ind w:left="720"/>
      <w:contextualSpacing/>
    </w:pPr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1z1">
    <w:name w:val="WW8Num1z1"/>
    <w:rPr>
      <w:rFonts w:ascii="OpenSymbol" w:hAnsi="OpenSymbol" w:cs="OpenSymbol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3z0">
    <w:name w:val="WW8Num3z0"/>
    <w:rPr>
      <w:rFonts w:ascii="Symbol" w:hAnsi="Symbol" w:cs="OpenSymbol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8Num6z0">
    <w:name w:val="WW8Num6z0"/>
    <w:rPr>
      <w:rFonts w:ascii="Symbol" w:hAnsi="Symbol"/>
    </w:rPr>
  </w:style>
  <w:style w:type="character" w:customStyle="1" w:styleId="WW8Num6z1">
    <w:name w:val="WW8Num6z1"/>
    <w:rPr>
      <w:rFonts w:ascii="Courier New" w:hAnsi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8z0">
    <w:name w:val="WW8Num8z0"/>
    <w:rPr>
      <w:rFonts w:ascii="Chalkboard" w:hAnsi="Chalkboard"/>
    </w:rPr>
  </w:style>
  <w:style w:type="character" w:customStyle="1" w:styleId="WW8Num13z0">
    <w:name w:val="WW8Num13z0"/>
    <w:rPr>
      <w:b/>
    </w:rPr>
  </w:style>
  <w:style w:type="character" w:customStyle="1" w:styleId="WW8Num15z0">
    <w:name w:val="WW8Num15z0"/>
    <w:rPr>
      <w:b w:val="0"/>
    </w:rPr>
  </w:style>
  <w:style w:type="character" w:customStyle="1" w:styleId="WW8Num21z0">
    <w:name w:val="WW8Num21z0"/>
    <w:rPr>
      <w:rFonts w:ascii="Wingdings" w:hAnsi="Wingdings"/>
    </w:rPr>
  </w:style>
  <w:style w:type="character" w:customStyle="1" w:styleId="WW8Num21z1">
    <w:name w:val="WW8Num21z1"/>
    <w:rPr>
      <w:rFonts w:ascii="Courier New" w:hAnsi="Courier New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5z0">
    <w:name w:val="WW8Num25z0"/>
    <w:rPr>
      <w:rFonts w:ascii="Times New Roman" w:hAnsi="Times New Roman"/>
      <w:b w:val="0"/>
      <w:sz w:val="28"/>
    </w:rPr>
  </w:style>
  <w:style w:type="character" w:customStyle="1" w:styleId="WW8Num31z1">
    <w:name w:val="WW8Num31z1"/>
    <w:rPr>
      <w:rFonts w:ascii="Courier New" w:hAnsi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WW8Num31z3">
    <w:name w:val="WW8Num31z3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4z1">
    <w:name w:val="WW8Num34z1"/>
    <w:rPr>
      <w:rFonts w:ascii="Courier New" w:hAnsi="Courier New"/>
    </w:rPr>
  </w:style>
  <w:style w:type="character" w:customStyle="1" w:styleId="WW8Num34z2">
    <w:name w:val="WW8Num34z2"/>
    <w:rPr>
      <w:rFonts w:ascii="Wingdings" w:hAnsi="Wingdings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6z1">
    <w:name w:val="WW8Num36z1"/>
    <w:rPr>
      <w:rFonts w:ascii="Courier New" w:hAnsi="Courier New"/>
    </w:rPr>
  </w:style>
  <w:style w:type="character" w:customStyle="1" w:styleId="WW8Num36z2">
    <w:name w:val="WW8Num36z2"/>
    <w:rPr>
      <w:rFonts w:ascii="Wingdings" w:hAnsi="Wingdings"/>
    </w:rPr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styleId="Hyperlink">
    <w:name w:val="Hyperlink"/>
    <w:rPr>
      <w:noProof w:val="0"/>
      <w:color w:val="000080"/>
      <w:u w:val="single"/>
    </w:rPr>
  </w:style>
  <w:style w:type="character" w:customStyle="1" w:styleId="NumberingSymbols">
    <w:name w:val="Numbering Symbols"/>
  </w:style>
  <w:style w:type="character" w:customStyle="1" w:styleId="WW8Num9z0">
    <w:name w:val="WW8Num9z0"/>
    <w:rPr>
      <w:rFonts w:ascii="Times New Roman" w:hAnsi="Times New Roman" w:cs="Times New Roman"/>
      <w:b w:val="0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Framecontents">
    <w:name w:val="Frame contents"/>
    <w:basedOn w:val="BodyText"/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table" w:styleId="TableGrid">
    <w:name w:val="Table Grid"/>
    <w:basedOn w:val="TableNormal"/>
    <w:rsid w:val="00670F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rsid w:val="00F440A1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208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208F"/>
    <w:rPr>
      <w:rFonts w:ascii="Lucida Grande" w:hAnsi="Lucida Grande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DD6D19"/>
    <w:pPr>
      <w:widowControl/>
      <w:suppressAutoHyphens w:val="0"/>
      <w:ind w:left="720"/>
      <w:contextualSpacing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8D8076F-A2F4-1A48-9E49-3C2DF4AE2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</Words>
  <Characters>43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49</CharactersWithSpaces>
  <SharedDoc>false</SharedDoc>
  <HLinks>
    <vt:vector size="6" baseType="variant">
      <vt:variant>
        <vt:i4>5701725</vt:i4>
      </vt:variant>
      <vt:variant>
        <vt:i4>3381</vt:i4>
      </vt:variant>
      <vt:variant>
        <vt:i4>1025</vt:i4>
      </vt:variant>
      <vt:variant>
        <vt:i4>1</vt:i4>
      </vt:variant>
      <vt:variant>
        <vt:lpwstr>AA049755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Stephen Moran</dc:creator>
  <cp:keywords/>
  <dc:description/>
  <cp:lastModifiedBy>Stephen Moran</cp:lastModifiedBy>
  <cp:revision>2</cp:revision>
  <cp:lastPrinted>2011-10-27T01:06:00Z</cp:lastPrinted>
  <dcterms:created xsi:type="dcterms:W3CDTF">2011-10-27T01:07:00Z</dcterms:created>
  <dcterms:modified xsi:type="dcterms:W3CDTF">2011-10-27T01:07:00Z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-813453555</vt:i4>
  </property>
  <property fmtid="{D5CDD505-2E9C-101B-9397-08002B2CF9AE}" pid="3" name="_AuthorEmail">
    <vt:lpwstr>tts@ihug.co.nz</vt:lpwstr>
  </property>
  <property fmtid="{D5CDD505-2E9C-101B-9397-08002B2CF9AE}" pid="4" name="_AuthorEmailDisplayName">
    <vt:lpwstr>TTS Ltd</vt:lpwstr>
  </property>
  <property fmtid="{D5CDD505-2E9C-101B-9397-08002B2CF9AE}" pid="5" name="_EmailSubject">
    <vt:lpwstr>Connor's homework</vt:lpwstr>
  </property>
</Properties>
</file>